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519" w:rsidRDefault="00787519" w:rsidP="00787519">
      <w:pPr>
        <w:jc w:val="right"/>
      </w:pPr>
      <w:r>
        <w:t>ПРОЕКТ</w:t>
      </w:r>
    </w:p>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FB3D87" w:rsidRPr="007768F1" w:rsidTr="008221F1">
        <w:tc>
          <w:tcPr>
            <w:tcW w:w="4361" w:type="dxa"/>
            <w:shd w:val="clear" w:color="auto" w:fill="auto"/>
          </w:tcPr>
          <w:p w:rsidR="00FB3D87" w:rsidRPr="007768F1" w:rsidRDefault="00FB3D87" w:rsidP="008221F1">
            <w:pPr>
              <w:jc w:val="center"/>
              <w:rPr>
                <w:bCs/>
                <w:sz w:val="22"/>
              </w:rPr>
            </w:pPr>
            <w:r w:rsidRPr="007768F1">
              <w:rPr>
                <w:bCs/>
                <w:sz w:val="22"/>
              </w:rPr>
              <w:t xml:space="preserve">Совет депутатов </w:t>
            </w:r>
          </w:p>
          <w:p w:rsidR="00FB3D87" w:rsidRPr="007768F1" w:rsidRDefault="00FB3D87" w:rsidP="008221F1">
            <w:pPr>
              <w:jc w:val="center"/>
              <w:rPr>
                <w:bCs/>
                <w:sz w:val="22"/>
              </w:rPr>
            </w:pPr>
            <w:r w:rsidRPr="007768F1">
              <w:rPr>
                <w:bCs/>
                <w:sz w:val="22"/>
              </w:rPr>
              <w:t xml:space="preserve">муниципального образования «Муниципальный округ </w:t>
            </w:r>
          </w:p>
          <w:p w:rsidR="00FB3D87" w:rsidRPr="007768F1" w:rsidRDefault="00FB3D87" w:rsidP="008221F1">
            <w:pPr>
              <w:jc w:val="center"/>
              <w:rPr>
                <w:bCs/>
                <w:sz w:val="22"/>
              </w:rPr>
            </w:pPr>
            <w:r w:rsidRPr="007768F1">
              <w:rPr>
                <w:bCs/>
                <w:sz w:val="22"/>
              </w:rPr>
              <w:t xml:space="preserve">Глазовский район </w:t>
            </w:r>
          </w:p>
          <w:p w:rsidR="00FB3D87" w:rsidRPr="007768F1" w:rsidRDefault="00FB3D87" w:rsidP="008221F1">
            <w:pPr>
              <w:jc w:val="center"/>
              <w:rPr>
                <w:bCs/>
                <w:sz w:val="22"/>
              </w:rPr>
            </w:pPr>
            <w:r w:rsidRPr="007768F1">
              <w:rPr>
                <w:bCs/>
                <w:sz w:val="22"/>
              </w:rPr>
              <w:t xml:space="preserve">Удмуртской Республики»  </w:t>
            </w:r>
          </w:p>
          <w:p w:rsidR="00FB3D87" w:rsidRPr="007768F1" w:rsidRDefault="00FB3D87" w:rsidP="008221F1">
            <w:pPr>
              <w:jc w:val="center"/>
              <w:rPr>
                <w:b/>
                <w:bCs/>
                <w:noProof/>
                <w:sz w:val="22"/>
              </w:rPr>
            </w:pPr>
          </w:p>
        </w:tc>
        <w:tc>
          <w:tcPr>
            <w:tcW w:w="1139" w:type="dxa"/>
          </w:tcPr>
          <w:p w:rsidR="00FB3D87" w:rsidRPr="007768F1" w:rsidRDefault="00FB3D87" w:rsidP="008221F1">
            <w:pPr>
              <w:jc w:val="center"/>
              <w:rPr>
                <w:b/>
                <w:bCs/>
                <w:sz w:val="22"/>
              </w:rPr>
            </w:pPr>
            <w:r>
              <w:rPr>
                <w:b/>
                <w:bCs/>
                <w:noProof/>
                <w:sz w:val="22"/>
                <w:lang w:eastAsia="ru-RU"/>
              </w:rPr>
              <w:drawing>
                <wp:anchor distT="0" distB="0" distL="114300" distR="114300" simplePos="0" relativeHeight="251659264" behindDoc="0" locked="0" layoutInCell="1" allowOverlap="1" wp14:anchorId="7A28F738" wp14:editId="10A10EEA">
                  <wp:simplePos x="0" y="0"/>
                  <wp:positionH relativeFrom="column">
                    <wp:posOffset>17780</wp:posOffset>
                  </wp:positionH>
                  <wp:positionV relativeFrom="paragraph">
                    <wp:posOffset>3175</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tc>
        <w:tc>
          <w:tcPr>
            <w:tcW w:w="3822" w:type="dxa"/>
            <w:shd w:val="clear" w:color="auto" w:fill="auto"/>
          </w:tcPr>
          <w:p w:rsidR="00FB3D87" w:rsidRPr="007768F1" w:rsidRDefault="00FB3D87" w:rsidP="008221F1">
            <w:pPr>
              <w:jc w:val="center"/>
              <w:rPr>
                <w:bCs/>
                <w:sz w:val="22"/>
              </w:rPr>
            </w:pPr>
            <w:r w:rsidRPr="007768F1">
              <w:rPr>
                <w:b/>
                <w:bCs/>
                <w:sz w:val="22"/>
              </w:rPr>
              <w:t>«</w:t>
            </w:r>
            <w:r w:rsidRPr="007768F1">
              <w:rPr>
                <w:bCs/>
                <w:sz w:val="22"/>
              </w:rPr>
              <w:t xml:space="preserve">Удмурт </w:t>
            </w:r>
            <w:proofErr w:type="spellStart"/>
            <w:r w:rsidRPr="007768F1">
              <w:rPr>
                <w:bCs/>
                <w:sz w:val="22"/>
              </w:rPr>
              <w:t>Элькунысь</w:t>
            </w:r>
            <w:proofErr w:type="spellEnd"/>
            <w:r w:rsidRPr="007768F1">
              <w:rPr>
                <w:bCs/>
                <w:sz w:val="22"/>
              </w:rPr>
              <w:t xml:space="preserve"> </w:t>
            </w:r>
          </w:p>
          <w:p w:rsidR="00FB3D87" w:rsidRPr="007768F1" w:rsidRDefault="00FB3D87" w:rsidP="008221F1">
            <w:pPr>
              <w:jc w:val="center"/>
              <w:rPr>
                <w:bCs/>
                <w:sz w:val="22"/>
              </w:rPr>
            </w:pPr>
            <w:r w:rsidRPr="007768F1">
              <w:rPr>
                <w:bCs/>
                <w:sz w:val="22"/>
              </w:rPr>
              <w:t xml:space="preserve">Глаз </w:t>
            </w:r>
            <w:proofErr w:type="spellStart"/>
            <w:r w:rsidRPr="007768F1">
              <w:rPr>
                <w:bCs/>
                <w:sz w:val="22"/>
              </w:rPr>
              <w:t>ёрос</w:t>
            </w:r>
            <w:proofErr w:type="spellEnd"/>
            <w:r w:rsidRPr="007768F1">
              <w:rPr>
                <w:bCs/>
                <w:sz w:val="22"/>
              </w:rPr>
              <w:t xml:space="preserve"> </w:t>
            </w:r>
          </w:p>
          <w:p w:rsidR="00FB3D87" w:rsidRPr="007768F1" w:rsidRDefault="00FB3D87" w:rsidP="008221F1">
            <w:pPr>
              <w:jc w:val="center"/>
              <w:rPr>
                <w:bCs/>
                <w:sz w:val="22"/>
              </w:rPr>
            </w:pPr>
            <w:r w:rsidRPr="007768F1">
              <w:rPr>
                <w:bCs/>
                <w:sz w:val="22"/>
              </w:rPr>
              <w:t>муниципал округ»</w:t>
            </w:r>
          </w:p>
          <w:p w:rsidR="00FB3D87" w:rsidRPr="007768F1" w:rsidRDefault="00FB3D87" w:rsidP="008221F1">
            <w:pPr>
              <w:jc w:val="center"/>
              <w:rPr>
                <w:bCs/>
                <w:sz w:val="22"/>
              </w:rPr>
            </w:pPr>
            <w:r w:rsidRPr="007768F1">
              <w:rPr>
                <w:bCs/>
                <w:sz w:val="22"/>
              </w:rPr>
              <w:t xml:space="preserve">муниципал </w:t>
            </w:r>
            <w:proofErr w:type="spellStart"/>
            <w:r w:rsidRPr="007768F1">
              <w:rPr>
                <w:bCs/>
                <w:sz w:val="22"/>
              </w:rPr>
              <w:t>кылдытэтысь</w:t>
            </w:r>
            <w:proofErr w:type="spellEnd"/>
            <w:r w:rsidRPr="007768F1">
              <w:rPr>
                <w:bCs/>
                <w:sz w:val="22"/>
              </w:rPr>
              <w:t xml:space="preserve"> </w:t>
            </w:r>
          </w:p>
          <w:p w:rsidR="00FB3D87" w:rsidRPr="007768F1" w:rsidRDefault="00FB3D87" w:rsidP="008221F1">
            <w:pPr>
              <w:jc w:val="center"/>
              <w:rPr>
                <w:bCs/>
                <w:sz w:val="22"/>
              </w:rPr>
            </w:pPr>
            <w:proofErr w:type="spellStart"/>
            <w:r w:rsidRPr="007768F1">
              <w:rPr>
                <w:bCs/>
                <w:sz w:val="22"/>
              </w:rPr>
              <w:t>депутатъёслэн</w:t>
            </w:r>
            <w:proofErr w:type="spellEnd"/>
            <w:r w:rsidRPr="007768F1">
              <w:rPr>
                <w:bCs/>
                <w:sz w:val="22"/>
              </w:rPr>
              <w:t xml:space="preserve"> </w:t>
            </w:r>
            <w:proofErr w:type="spellStart"/>
            <w:r w:rsidRPr="007768F1">
              <w:rPr>
                <w:bCs/>
                <w:sz w:val="22"/>
              </w:rPr>
              <w:t>Кенешсы</w:t>
            </w:r>
            <w:proofErr w:type="spellEnd"/>
          </w:p>
          <w:p w:rsidR="00FB3D87" w:rsidRPr="007768F1" w:rsidRDefault="00FB3D87" w:rsidP="008221F1">
            <w:pPr>
              <w:jc w:val="center"/>
              <w:rPr>
                <w:b/>
                <w:bCs/>
                <w:sz w:val="22"/>
              </w:rPr>
            </w:pPr>
          </w:p>
        </w:tc>
      </w:tr>
    </w:tbl>
    <w:p w:rsidR="00FB3D87" w:rsidRPr="007768F1" w:rsidRDefault="00FB3D87" w:rsidP="00FB3D87">
      <w:pPr>
        <w:keepNext/>
        <w:jc w:val="center"/>
        <w:outlineLvl w:val="0"/>
        <w:rPr>
          <w:b/>
          <w:bCs/>
          <w:sz w:val="44"/>
          <w:szCs w:val="44"/>
        </w:rPr>
      </w:pPr>
      <w:r w:rsidRPr="007768F1">
        <w:rPr>
          <w:b/>
          <w:bCs/>
          <w:sz w:val="44"/>
          <w:szCs w:val="44"/>
        </w:rPr>
        <w:t>РЕШЕНИЕ</w:t>
      </w:r>
    </w:p>
    <w:p w:rsidR="00FB3D87" w:rsidRPr="005319B5" w:rsidRDefault="00FB3D87" w:rsidP="00FB3D87">
      <w:pPr>
        <w:ind w:left="-540"/>
        <w:jc w:val="center"/>
        <w:rPr>
          <w:b/>
          <w:bCs/>
        </w:rPr>
      </w:pPr>
    </w:p>
    <w:p w:rsidR="00FB3D87" w:rsidRPr="007768F1" w:rsidRDefault="00FB3D87" w:rsidP="00FB3D87">
      <w:pPr>
        <w:ind w:left="-540"/>
        <w:jc w:val="center"/>
        <w:rPr>
          <w:b/>
          <w:bCs/>
          <w:sz w:val="28"/>
          <w:szCs w:val="28"/>
        </w:rPr>
      </w:pPr>
      <w:r w:rsidRPr="007768F1">
        <w:rPr>
          <w:b/>
          <w:bCs/>
          <w:sz w:val="28"/>
          <w:szCs w:val="28"/>
        </w:rPr>
        <w:t xml:space="preserve">СОВЕТА ДЕПУТАТОВ МУНИЦИПАЛЬНОГО ОБРАЗОВАНИЯ </w:t>
      </w:r>
    </w:p>
    <w:p w:rsidR="00FB3D87" w:rsidRPr="007768F1" w:rsidRDefault="00FB3D87" w:rsidP="00FB3D87">
      <w:pPr>
        <w:ind w:left="-540"/>
        <w:jc w:val="center"/>
        <w:rPr>
          <w:b/>
          <w:bCs/>
          <w:sz w:val="28"/>
          <w:szCs w:val="28"/>
        </w:rPr>
      </w:pPr>
      <w:r w:rsidRPr="007768F1">
        <w:rPr>
          <w:b/>
          <w:bCs/>
          <w:sz w:val="28"/>
          <w:szCs w:val="28"/>
        </w:rPr>
        <w:t xml:space="preserve">«МУНИЦИПАЛЬНЫЙ ОКРУГ ГЛАЗОВСКИЙ РАЙОН </w:t>
      </w:r>
    </w:p>
    <w:p w:rsidR="00FB3D87" w:rsidRPr="007768F1" w:rsidRDefault="00FB3D87" w:rsidP="00FB3D87">
      <w:pPr>
        <w:ind w:left="-540"/>
        <w:jc w:val="center"/>
        <w:rPr>
          <w:b/>
          <w:bCs/>
          <w:sz w:val="28"/>
          <w:szCs w:val="28"/>
        </w:rPr>
      </w:pPr>
      <w:r w:rsidRPr="007768F1">
        <w:rPr>
          <w:b/>
          <w:bCs/>
          <w:sz w:val="28"/>
          <w:szCs w:val="28"/>
        </w:rPr>
        <w:t xml:space="preserve">УДМУРТСКОЙ РЕСПУБЛИКИ» </w:t>
      </w:r>
    </w:p>
    <w:p w:rsidR="00FB3D87" w:rsidRDefault="00FB3D87" w:rsidP="00FB3D87">
      <w:pPr>
        <w:spacing w:line="276" w:lineRule="auto"/>
        <w:ind w:right="-186"/>
        <w:jc w:val="center"/>
        <w:rPr>
          <w:b/>
        </w:rPr>
      </w:pPr>
    </w:p>
    <w:p w:rsidR="00387219" w:rsidRDefault="00FB3D87" w:rsidP="00FB3D87">
      <w:pPr>
        <w:ind w:firstLine="708"/>
        <w:jc w:val="center"/>
        <w:rPr>
          <w:b/>
        </w:rPr>
      </w:pPr>
      <w:r w:rsidRPr="007522F8">
        <w:rPr>
          <w:b/>
        </w:rPr>
        <w:t>О</w:t>
      </w:r>
      <w:r w:rsidR="008221F1" w:rsidRPr="007522F8">
        <w:rPr>
          <w:b/>
        </w:rPr>
        <w:t xml:space="preserve"> </w:t>
      </w:r>
      <w:r w:rsidR="00CD2C1D">
        <w:rPr>
          <w:b/>
        </w:rPr>
        <w:t>присвоении звания «Почетный</w:t>
      </w:r>
      <w:r w:rsidR="00387219">
        <w:rPr>
          <w:b/>
        </w:rPr>
        <w:t xml:space="preserve"> гражданин </w:t>
      </w:r>
      <w:proofErr w:type="spellStart"/>
      <w:r w:rsidR="00387219">
        <w:rPr>
          <w:b/>
        </w:rPr>
        <w:t>Глазовского</w:t>
      </w:r>
      <w:proofErr w:type="spellEnd"/>
      <w:r w:rsidR="00387219">
        <w:rPr>
          <w:b/>
        </w:rPr>
        <w:t xml:space="preserve"> района»</w:t>
      </w:r>
    </w:p>
    <w:p w:rsidR="00FB3D87" w:rsidRPr="002139DE" w:rsidRDefault="00387219" w:rsidP="00FB3D87">
      <w:pPr>
        <w:ind w:firstLine="708"/>
        <w:jc w:val="center"/>
      </w:pPr>
      <w:r w:rsidRPr="00412D92">
        <w:rPr>
          <w:b/>
          <w:color w:val="FF0000"/>
        </w:rPr>
        <w:t xml:space="preserve"> </w:t>
      </w:r>
      <w:r w:rsidR="002139DE" w:rsidRPr="002139DE">
        <w:rPr>
          <w:b/>
        </w:rPr>
        <w:t>Урванцевой Татьяне Александровне</w:t>
      </w:r>
    </w:p>
    <w:p w:rsidR="00FB3D87" w:rsidRPr="002139DE" w:rsidRDefault="00FB3D87" w:rsidP="00FB3D87"/>
    <w:p w:rsidR="00FB3D87" w:rsidRPr="007522F8" w:rsidRDefault="00FB3D87" w:rsidP="00FB3D87">
      <w:r w:rsidRPr="007522F8">
        <w:t xml:space="preserve">Принято </w:t>
      </w:r>
    </w:p>
    <w:p w:rsidR="00FB3D87" w:rsidRPr="007522F8" w:rsidRDefault="00FB3D87" w:rsidP="00FB3D87">
      <w:r w:rsidRPr="007522F8">
        <w:t xml:space="preserve">Советом депутатов муниципального образования </w:t>
      </w:r>
    </w:p>
    <w:p w:rsidR="00FB3D87" w:rsidRPr="007522F8" w:rsidRDefault="00FB3D87" w:rsidP="00FB3D87">
      <w:r w:rsidRPr="007522F8">
        <w:t xml:space="preserve">«Муниципальный округ Глазовский район                                        </w:t>
      </w:r>
    </w:p>
    <w:p w:rsidR="00FB3D87" w:rsidRPr="007522F8" w:rsidRDefault="00FB3D87" w:rsidP="00FB3D87">
      <w:pPr>
        <w:spacing w:line="360" w:lineRule="auto"/>
        <w:jc w:val="both"/>
      </w:pPr>
      <w:r w:rsidRPr="007522F8">
        <w:t xml:space="preserve">Удмуртской Республики» первого созыва                      </w:t>
      </w:r>
      <w:r w:rsidR="00787519">
        <w:t xml:space="preserve">                       сентября 202</w:t>
      </w:r>
      <w:r w:rsidR="00377EE3" w:rsidRPr="00377EE3">
        <w:t>5</w:t>
      </w:r>
      <w:r w:rsidRPr="007522F8">
        <w:t xml:space="preserve"> года</w:t>
      </w:r>
    </w:p>
    <w:p w:rsidR="00FB3D87" w:rsidRPr="006530B0" w:rsidRDefault="00FB3D87" w:rsidP="00FB3D87">
      <w:pPr>
        <w:ind w:firstLine="708"/>
        <w:jc w:val="both"/>
        <w:rPr>
          <w:highlight w:val="yellow"/>
        </w:rPr>
      </w:pPr>
    </w:p>
    <w:p w:rsidR="00CD2C1D" w:rsidRPr="0088680B" w:rsidRDefault="00CD2C1D" w:rsidP="0088680B">
      <w:pPr>
        <w:ind w:firstLine="708"/>
        <w:jc w:val="both"/>
      </w:pPr>
      <w:proofErr w:type="gramStart"/>
      <w:r w:rsidRPr="00010D99">
        <w:t xml:space="preserve">Рассмотрев представление </w:t>
      </w:r>
      <w:r w:rsidR="00CB535B" w:rsidRPr="00010D99">
        <w:t xml:space="preserve">директора </w:t>
      </w:r>
      <w:r w:rsidR="00010D99" w:rsidRPr="00010D99">
        <w:t>К</w:t>
      </w:r>
      <w:r w:rsidR="002139DE" w:rsidRPr="00010D99">
        <w:t>азенного учреждения</w:t>
      </w:r>
      <w:r w:rsidR="00010D99" w:rsidRPr="00010D99">
        <w:t xml:space="preserve"> Удмуртской Республики «Республиканский центр социальных выплат»</w:t>
      </w:r>
      <w:r w:rsidRPr="00010D99">
        <w:t>, на основании решения Совета по кадровой политике при Главе</w:t>
      </w:r>
      <w:r w:rsidR="00377EE3" w:rsidRPr="00010D99">
        <w:t xml:space="preserve"> муниципального образования «</w:t>
      </w:r>
      <w:r w:rsidR="00652EB5" w:rsidRPr="00010D99">
        <w:t xml:space="preserve">Муниципальный округ </w:t>
      </w:r>
      <w:proofErr w:type="spellStart"/>
      <w:r w:rsidR="00652EB5" w:rsidRPr="00010D99">
        <w:t>Глазовс</w:t>
      </w:r>
      <w:r w:rsidR="00377EE3" w:rsidRPr="00010D99">
        <w:t>кий</w:t>
      </w:r>
      <w:proofErr w:type="spellEnd"/>
      <w:r w:rsidR="00377EE3" w:rsidRPr="00010D99">
        <w:t xml:space="preserve"> район Удмуртской Республики»</w:t>
      </w:r>
      <w:r w:rsidRPr="00010D99">
        <w:t xml:space="preserve"> от </w:t>
      </w:r>
      <w:r w:rsidR="00CB535B" w:rsidRPr="00010D99">
        <w:t>1</w:t>
      </w:r>
      <w:r w:rsidR="002139DE" w:rsidRPr="00010D99">
        <w:t>6</w:t>
      </w:r>
      <w:r w:rsidR="0088680B" w:rsidRPr="00010D99">
        <w:t>.</w:t>
      </w:r>
      <w:r w:rsidRPr="00010D99">
        <w:t>09.202</w:t>
      </w:r>
      <w:r w:rsidR="002139DE" w:rsidRPr="00010D99">
        <w:t>5</w:t>
      </w:r>
      <w:r w:rsidRPr="00010D99">
        <w:t xml:space="preserve">, </w:t>
      </w:r>
      <w:r w:rsidRPr="00CB535B">
        <w:t xml:space="preserve">руководствуясь  Уставом </w:t>
      </w:r>
      <w:r w:rsidR="00377EE3">
        <w:t>муниципального образования «</w:t>
      </w:r>
      <w:r w:rsidR="00652EB5" w:rsidRPr="00CB535B">
        <w:t xml:space="preserve">Муниципальный округ </w:t>
      </w:r>
      <w:proofErr w:type="spellStart"/>
      <w:r w:rsidR="00652EB5" w:rsidRPr="00CB535B">
        <w:t>Глазовс</w:t>
      </w:r>
      <w:r w:rsidR="00377EE3">
        <w:t>кий</w:t>
      </w:r>
      <w:proofErr w:type="spellEnd"/>
      <w:r w:rsidR="00377EE3">
        <w:t xml:space="preserve"> район Удмуртской Республики»</w:t>
      </w:r>
      <w:r w:rsidRPr="00CB535B">
        <w:t>,  Положением о</w:t>
      </w:r>
      <w:r>
        <w:t xml:space="preserve"> почетных </w:t>
      </w:r>
      <w:r>
        <w:rPr>
          <w:bCs/>
        </w:rPr>
        <w:t xml:space="preserve">званиях и наградах, порядке их присвоения и награждения в муниципальном образовании </w:t>
      </w:r>
      <w:r w:rsidR="00377EE3">
        <w:rPr>
          <w:bCs/>
        </w:rPr>
        <w:t>«</w:t>
      </w:r>
      <w:r w:rsidR="00652EB5">
        <w:rPr>
          <w:bCs/>
        </w:rPr>
        <w:t xml:space="preserve">Муниципальный округ </w:t>
      </w:r>
      <w:proofErr w:type="spellStart"/>
      <w:r w:rsidR="00652EB5">
        <w:rPr>
          <w:bCs/>
        </w:rPr>
        <w:t>Глазовс</w:t>
      </w:r>
      <w:r w:rsidR="00377EE3">
        <w:rPr>
          <w:bCs/>
        </w:rPr>
        <w:t>кий</w:t>
      </w:r>
      <w:proofErr w:type="spellEnd"/>
      <w:r w:rsidR="00377EE3">
        <w:rPr>
          <w:bCs/>
        </w:rPr>
        <w:t xml:space="preserve"> район Удмуртской Республики</w:t>
      </w:r>
      <w:proofErr w:type="gramEnd"/>
      <w:r w:rsidR="00377EE3">
        <w:rPr>
          <w:bCs/>
        </w:rPr>
        <w:t>»</w:t>
      </w:r>
      <w:r>
        <w:t xml:space="preserve">, </w:t>
      </w:r>
      <w:r>
        <w:rPr>
          <w:b/>
        </w:rPr>
        <w:t xml:space="preserve">Совет депутатов </w:t>
      </w:r>
      <w:r w:rsidR="00010D99">
        <w:rPr>
          <w:b/>
        </w:rPr>
        <w:t>муниципального образования «</w:t>
      </w:r>
      <w:r w:rsidR="00652EB5">
        <w:rPr>
          <w:b/>
        </w:rPr>
        <w:t xml:space="preserve">Муниципальный округ </w:t>
      </w:r>
      <w:proofErr w:type="spellStart"/>
      <w:r w:rsidR="00652EB5">
        <w:rPr>
          <w:b/>
        </w:rPr>
        <w:t>Глазовс</w:t>
      </w:r>
      <w:r w:rsidR="00010D99">
        <w:rPr>
          <w:b/>
        </w:rPr>
        <w:t>кий</w:t>
      </w:r>
      <w:proofErr w:type="spellEnd"/>
      <w:r w:rsidR="00010D99">
        <w:rPr>
          <w:b/>
        </w:rPr>
        <w:t xml:space="preserve"> район Удмуртской Республики»</w:t>
      </w:r>
      <w:bookmarkStart w:id="0" w:name="_GoBack"/>
      <w:bookmarkEnd w:id="0"/>
      <w:r>
        <w:rPr>
          <w:b/>
        </w:rPr>
        <w:t xml:space="preserve"> РЕШИЛ:</w:t>
      </w:r>
    </w:p>
    <w:p w:rsidR="00CD2C1D" w:rsidRDefault="00CD2C1D" w:rsidP="00CD2C1D">
      <w:pPr>
        <w:ind w:firstLine="708"/>
        <w:jc w:val="both"/>
      </w:pPr>
    </w:p>
    <w:p w:rsidR="00CD2C1D" w:rsidRDefault="00CD2C1D" w:rsidP="00CD2C1D">
      <w:pPr>
        <w:ind w:firstLine="709"/>
        <w:jc w:val="both"/>
      </w:pPr>
      <w:r>
        <w:t xml:space="preserve">1. Присвоить звание «Почетный гражданин </w:t>
      </w:r>
      <w:proofErr w:type="spellStart"/>
      <w:r>
        <w:t>Глазовского</w:t>
      </w:r>
      <w:proofErr w:type="spellEnd"/>
      <w:r>
        <w:t xml:space="preserve"> района»:</w:t>
      </w:r>
    </w:p>
    <w:p w:rsidR="00CD2C1D" w:rsidRPr="00412D92" w:rsidRDefault="00CD2C1D" w:rsidP="00CD2C1D">
      <w:pPr>
        <w:ind w:firstLine="709"/>
        <w:jc w:val="both"/>
        <w:rPr>
          <w:color w:val="FF0000"/>
        </w:rPr>
      </w:pPr>
      <w:r>
        <w:rPr>
          <w:b/>
        </w:rPr>
        <w:t xml:space="preserve">-  </w:t>
      </w:r>
      <w:r w:rsidR="002139DE" w:rsidRPr="002139DE">
        <w:rPr>
          <w:b/>
        </w:rPr>
        <w:t>Урванцевой Татьяне Александровне</w:t>
      </w:r>
      <w:r w:rsidRPr="00CB535B">
        <w:rPr>
          <w:b/>
        </w:rPr>
        <w:t>,</w:t>
      </w:r>
      <w:r w:rsidR="00387219" w:rsidRPr="00CB535B">
        <w:rPr>
          <w:b/>
        </w:rPr>
        <w:t xml:space="preserve"> </w:t>
      </w:r>
      <w:r w:rsidR="00387219" w:rsidRPr="00CB535B">
        <w:t xml:space="preserve">за большой личный вклад в социально-экономическое развитие </w:t>
      </w:r>
      <w:proofErr w:type="spellStart"/>
      <w:r w:rsidR="00387219" w:rsidRPr="00CB535B">
        <w:t>Глазовского</w:t>
      </w:r>
      <w:proofErr w:type="spellEnd"/>
      <w:r w:rsidR="00387219" w:rsidRPr="00CB535B">
        <w:t xml:space="preserve"> района</w:t>
      </w:r>
      <w:r w:rsidRPr="00412D92">
        <w:rPr>
          <w:color w:val="FF0000"/>
        </w:rPr>
        <w:t>.</w:t>
      </w:r>
    </w:p>
    <w:p w:rsidR="00CD2C1D" w:rsidRDefault="00CD2C1D" w:rsidP="009A3AC6">
      <w:pPr>
        <w:ind w:firstLine="708"/>
        <w:jc w:val="both"/>
      </w:pPr>
      <w:r>
        <w:t xml:space="preserve"> 2. Осуществлять выплату ежемесячной материальной помощи согласно пункту 7.7 Положения о почетных </w:t>
      </w:r>
      <w:r>
        <w:rPr>
          <w:bCs/>
        </w:rPr>
        <w:t xml:space="preserve">званиях и наградах, порядке их присвоения и награждения в </w:t>
      </w:r>
      <w:r w:rsidR="00377EE3">
        <w:rPr>
          <w:bCs/>
        </w:rPr>
        <w:t>муниципальном образовании «</w:t>
      </w:r>
      <w:r w:rsidR="00652EB5">
        <w:rPr>
          <w:bCs/>
        </w:rPr>
        <w:t xml:space="preserve">Муниципальный округ </w:t>
      </w:r>
      <w:proofErr w:type="spellStart"/>
      <w:r w:rsidR="00652EB5">
        <w:rPr>
          <w:bCs/>
        </w:rPr>
        <w:t>Глазовс</w:t>
      </w:r>
      <w:r w:rsidR="00377EE3">
        <w:rPr>
          <w:bCs/>
        </w:rPr>
        <w:t>кий</w:t>
      </w:r>
      <w:proofErr w:type="spellEnd"/>
      <w:r w:rsidR="00377EE3">
        <w:rPr>
          <w:bCs/>
        </w:rPr>
        <w:t xml:space="preserve"> район Удмуртской Республики»</w:t>
      </w:r>
      <w:r>
        <w:t>.</w:t>
      </w:r>
    </w:p>
    <w:p w:rsidR="00CD2C1D" w:rsidRDefault="00CD2C1D" w:rsidP="00CD2C1D">
      <w:pPr>
        <w:ind w:firstLine="709"/>
        <w:jc w:val="both"/>
      </w:pPr>
      <w:r>
        <w:t>3. Настоящее решение вступает в силу с момента подписания.</w:t>
      </w:r>
    </w:p>
    <w:p w:rsidR="00FB3D87" w:rsidRDefault="00FB3D87" w:rsidP="00FB3D87">
      <w:pPr>
        <w:pStyle w:val="ConsPlusNormal"/>
        <w:ind w:firstLine="540"/>
        <w:jc w:val="both"/>
        <w:rPr>
          <w:rFonts w:ascii="Times New Roman" w:hAnsi="Times New Roman"/>
          <w:color w:val="000000"/>
          <w:spacing w:val="1"/>
          <w:sz w:val="24"/>
          <w:szCs w:val="24"/>
        </w:rPr>
      </w:pPr>
    </w:p>
    <w:p w:rsidR="00FB3D87" w:rsidRPr="007768F1" w:rsidRDefault="00FB3D87" w:rsidP="00FB3D87">
      <w:pPr>
        <w:rPr>
          <w:rFonts w:eastAsia="Calibri"/>
          <w:lang w:eastAsia="en-US"/>
        </w:rPr>
      </w:pPr>
    </w:p>
    <w:p w:rsidR="00FB3D87" w:rsidRPr="005319B5" w:rsidRDefault="00FB3D87" w:rsidP="00FB3D87">
      <w:pPr>
        <w:rPr>
          <w:b/>
        </w:rPr>
      </w:pPr>
      <w:r w:rsidRPr="005319B5">
        <w:rPr>
          <w:b/>
        </w:rPr>
        <w:t xml:space="preserve">Председатель Совета депутатов муниципального            </w:t>
      </w:r>
      <w:r>
        <w:rPr>
          <w:b/>
        </w:rPr>
        <w:t xml:space="preserve">                           </w:t>
      </w:r>
      <w:r w:rsidRPr="005319B5">
        <w:rPr>
          <w:b/>
        </w:rPr>
        <w:t xml:space="preserve">  С.Л.</w:t>
      </w:r>
      <w:r>
        <w:rPr>
          <w:b/>
        </w:rPr>
        <w:t xml:space="preserve"> </w:t>
      </w:r>
      <w:r w:rsidRPr="005319B5">
        <w:rPr>
          <w:b/>
        </w:rPr>
        <w:t xml:space="preserve">Буров                         образования «Муниципальный округ </w:t>
      </w:r>
    </w:p>
    <w:p w:rsidR="00FB3D87" w:rsidRPr="005319B5" w:rsidRDefault="00FB3D87" w:rsidP="00FB3D87">
      <w:pPr>
        <w:tabs>
          <w:tab w:val="left" w:pos="8400"/>
        </w:tabs>
        <w:rPr>
          <w:b/>
        </w:rPr>
      </w:pPr>
      <w:r w:rsidRPr="005319B5">
        <w:rPr>
          <w:b/>
        </w:rPr>
        <w:t>Глазовский район Удмуртской Республики»</w:t>
      </w:r>
      <w:r w:rsidRPr="005319B5">
        <w:rPr>
          <w:b/>
        </w:rPr>
        <w:tab/>
      </w:r>
      <w:r w:rsidRPr="005319B5">
        <w:rPr>
          <w:b/>
        </w:rPr>
        <w:tab/>
      </w:r>
    </w:p>
    <w:p w:rsidR="00FB3D87" w:rsidRPr="005319B5" w:rsidRDefault="00FB3D87" w:rsidP="00FB3D87">
      <w:pPr>
        <w:tabs>
          <w:tab w:val="left" w:pos="8400"/>
        </w:tabs>
        <w:rPr>
          <w:b/>
        </w:rPr>
      </w:pPr>
      <w:r w:rsidRPr="005319B5">
        <w:rPr>
          <w:b/>
        </w:rPr>
        <w:tab/>
        <w:t xml:space="preserve">                                        </w:t>
      </w:r>
    </w:p>
    <w:p w:rsidR="006530B0" w:rsidRDefault="006530B0" w:rsidP="00FB3D87">
      <w:pPr>
        <w:rPr>
          <w:b/>
        </w:rPr>
      </w:pPr>
    </w:p>
    <w:p w:rsidR="006530B0" w:rsidRPr="005319B5" w:rsidRDefault="006530B0" w:rsidP="00FB3D87">
      <w:pPr>
        <w:rPr>
          <w:b/>
        </w:rPr>
      </w:pPr>
    </w:p>
    <w:p w:rsidR="00875EA9" w:rsidRDefault="00FB3D87" w:rsidP="00FB3D87">
      <w:pPr>
        <w:jc w:val="both"/>
        <w:rPr>
          <w:b/>
        </w:rPr>
      </w:pPr>
      <w:r w:rsidRPr="005319B5">
        <w:rPr>
          <w:b/>
        </w:rPr>
        <w:t>г.</w:t>
      </w:r>
      <w:r>
        <w:rPr>
          <w:b/>
        </w:rPr>
        <w:t xml:space="preserve"> </w:t>
      </w:r>
      <w:r w:rsidRPr="005319B5">
        <w:rPr>
          <w:b/>
        </w:rPr>
        <w:t>Глазов</w:t>
      </w:r>
    </w:p>
    <w:p w:rsidR="00FB3D87" w:rsidRPr="005319B5" w:rsidRDefault="00412D92" w:rsidP="00FB3D87">
      <w:pPr>
        <w:jc w:val="both"/>
        <w:rPr>
          <w:b/>
        </w:rPr>
      </w:pPr>
      <w:r>
        <w:rPr>
          <w:b/>
        </w:rPr>
        <w:t>___</w:t>
      </w:r>
      <w:r w:rsidR="00787519">
        <w:rPr>
          <w:b/>
        </w:rPr>
        <w:t>сентября</w:t>
      </w:r>
      <w:r w:rsidR="00FB3D87" w:rsidRPr="005319B5">
        <w:rPr>
          <w:b/>
        </w:rPr>
        <w:t xml:space="preserve"> 202</w:t>
      </w:r>
      <w:r w:rsidR="00377EE3">
        <w:rPr>
          <w:b/>
        </w:rPr>
        <w:t>5</w:t>
      </w:r>
      <w:r w:rsidR="00FB3D87" w:rsidRPr="005319B5">
        <w:rPr>
          <w:b/>
        </w:rPr>
        <w:t xml:space="preserve"> года </w:t>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p>
    <w:p w:rsidR="00FB3D87" w:rsidRDefault="00DA2796" w:rsidP="0088680B">
      <w:pPr>
        <w:jc w:val="both"/>
        <w:rPr>
          <w:b/>
        </w:rPr>
      </w:pPr>
      <w:r>
        <w:rPr>
          <w:b/>
        </w:rPr>
        <w:t xml:space="preserve">№ </w:t>
      </w:r>
      <w:r w:rsidR="00787519">
        <w:rPr>
          <w:b/>
        </w:rPr>
        <w:t>___</w:t>
      </w:r>
    </w:p>
    <w:sectPr w:rsidR="00FB3D87" w:rsidSect="00BA795E">
      <w:pgSz w:w="11907" w:h="16839"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D99" w:rsidRDefault="00010D99" w:rsidP="00432DE5">
      <w:r>
        <w:separator/>
      </w:r>
    </w:p>
  </w:endnote>
  <w:endnote w:type="continuationSeparator" w:id="0">
    <w:p w:rsidR="00010D99" w:rsidRDefault="00010D99" w:rsidP="00432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0046029" w:usb3="00000000" w:csb0="0000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D99" w:rsidRDefault="00010D99" w:rsidP="00432DE5">
      <w:r>
        <w:separator/>
      </w:r>
    </w:p>
  </w:footnote>
  <w:footnote w:type="continuationSeparator" w:id="0">
    <w:p w:rsidR="00010D99" w:rsidRDefault="00010D99" w:rsidP="00432D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450267C"/>
    <w:multiLevelType w:val="hybridMultilevel"/>
    <w:tmpl w:val="34AE72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6EE7AB0"/>
    <w:multiLevelType w:val="hybridMultilevel"/>
    <w:tmpl w:val="C818D21C"/>
    <w:lvl w:ilvl="0" w:tplc="1EB0B0EC">
      <w:start w:val="1"/>
      <w:numFmt w:val="decimal"/>
      <w:lvlText w:val="%1."/>
      <w:lvlJc w:val="left"/>
      <w:pPr>
        <w:tabs>
          <w:tab w:val="num" w:pos="1729"/>
        </w:tabs>
        <w:ind w:left="1729"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92873A5"/>
    <w:multiLevelType w:val="hybridMultilevel"/>
    <w:tmpl w:val="97CE5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8D26B3"/>
    <w:multiLevelType w:val="hybridMultilevel"/>
    <w:tmpl w:val="8FFC5DE2"/>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7">
    <w:nsid w:val="1D9A632E"/>
    <w:multiLevelType w:val="hybridMultilevel"/>
    <w:tmpl w:val="FFB8BE44"/>
    <w:lvl w:ilvl="0" w:tplc="BA6C37C6">
      <w:start w:val="1"/>
      <w:numFmt w:val="decimal"/>
      <w:lvlText w:val="%1."/>
      <w:lvlJc w:val="left"/>
      <w:pPr>
        <w:ind w:left="1668" w:hanging="9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DBA19A7"/>
    <w:multiLevelType w:val="hybridMultilevel"/>
    <w:tmpl w:val="9086E46A"/>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9">
    <w:nsid w:val="1F291A49"/>
    <w:multiLevelType w:val="hybridMultilevel"/>
    <w:tmpl w:val="084A51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C7E64E7"/>
    <w:multiLevelType w:val="hybridMultilevel"/>
    <w:tmpl w:val="1382D0C4"/>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11">
    <w:nsid w:val="4095482C"/>
    <w:multiLevelType w:val="hybridMultilevel"/>
    <w:tmpl w:val="AEEAB3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3D967DA"/>
    <w:multiLevelType w:val="multilevel"/>
    <w:tmpl w:val="0000000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61914D39"/>
    <w:multiLevelType w:val="hybridMultilevel"/>
    <w:tmpl w:val="F3C8F7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B2C0F72"/>
    <w:multiLevelType w:val="hybridMultilevel"/>
    <w:tmpl w:val="70804F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FBA5758"/>
    <w:multiLevelType w:val="hybridMultilevel"/>
    <w:tmpl w:val="0C162BE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
  </w:num>
  <w:num w:numId="19">
    <w:abstractNumId w:val="9"/>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A9A"/>
    <w:rsid w:val="00010D99"/>
    <w:rsid w:val="000116CD"/>
    <w:rsid w:val="000121E3"/>
    <w:rsid w:val="000406DB"/>
    <w:rsid w:val="00086BE0"/>
    <w:rsid w:val="000C5091"/>
    <w:rsid w:val="000E01CD"/>
    <w:rsid w:val="00110C73"/>
    <w:rsid w:val="001137E8"/>
    <w:rsid w:val="00127583"/>
    <w:rsid w:val="001765F3"/>
    <w:rsid w:val="00181980"/>
    <w:rsid w:val="00181C55"/>
    <w:rsid w:val="001A5411"/>
    <w:rsid w:val="001B7867"/>
    <w:rsid w:val="001C3D29"/>
    <w:rsid w:val="001C7BE9"/>
    <w:rsid w:val="001D5F39"/>
    <w:rsid w:val="00205081"/>
    <w:rsid w:val="0021256E"/>
    <w:rsid w:val="002139DE"/>
    <w:rsid w:val="00223216"/>
    <w:rsid w:val="00275633"/>
    <w:rsid w:val="00281A50"/>
    <w:rsid w:val="002A6EFF"/>
    <w:rsid w:val="002B3EF7"/>
    <w:rsid w:val="002C2EC2"/>
    <w:rsid w:val="002C603B"/>
    <w:rsid w:val="00373541"/>
    <w:rsid w:val="003770F4"/>
    <w:rsid w:val="00377EE3"/>
    <w:rsid w:val="003810D6"/>
    <w:rsid w:val="00387219"/>
    <w:rsid w:val="003B5433"/>
    <w:rsid w:val="003C059A"/>
    <w:rsid w:val="003E4D34"/>
    <w:rsid w:val="003E52FB"/>
    <w:rsid w:val="00412D92"/>
    <w:rsid w:val="004140A1"/>
    <w:rsid w:val="00416725"/>
    <w:rsid w:val="00432DE5"/>
    <w:rsid w:val="00451594"/>
    <w:rsid w:val="0045614D"/>
    <w:rsid w:val="00457DF1"/>
    <w:rsid w:val="004776DE"/>
    <w:rsid w:val="004810E6"/>
    <w:rsid w:val="00483E51"/>
    <w:rsid w:val="004A0173"/>
    <w:rsid w:val="004E1594"/>
    <w:rsid w:val="00510365"/>
    <w:rsid w:val="00525EC9"/>
    <w:rsid w:val="00543896"/>
    <w:rsid w:val="00544720"/>
    <w:rsid w:val="00553855"/>
    <w:rsid w:val="005634A3"/>
    <w:rsid w:val="00585475"/>
    <w:rsid w:val="005B2BD6"/>
    <w:rsid w:val="005E706E"/>
    <w:rsid w:val="00634914"/>
    <w:rsid w:val="00634EE0"/>
    <w:rsid w:val="00652EB5"/>
    <w:rsid w:val="006530B0"/>
    <w:rsid w:val="0067117E"/>
    <w:rsid w:val="006A2E1D"/>
    <w:rsid w:val="006A3A84"/>
    <w:rsid w:val="006B7E88"/>
    <w:rsid w:val="006B7F99"/>
    <w:rsid w:val="00701CED"/>
    <w:rsid w:val="00710955"/>
    <w:rsid w:val="00717EAB"/>
    <w:rsid w:val="0074117C"/>
    <w:rsid w:val="007522F8"/>
    <w:rsid w:val="00765169"/>
    <w:rsid w:val="00775D2F"/>
    <w:rsid w:val="00776312"/>
    <w:rsid w:val="00787519"/>
    <w:rsid w:val="00794AAB"/>
    <w:rsid w:val="007B33C0"/>
    <w:rsid w:val="007F44E9"/>
    <w:rsid w:val="008221F1"/>
    <w:rsid w:val="00822729"/>
    <w:rsid w:val="0085456F"/>
    <w:rsid w:val="00875EA9"/>
    <w:rsid w:val="0088680B"/>
    <w:rsid w:val="008A4FE9"/>
    <w:rsid w:val="008D7D40"/>
    <w:rsid w:val="00901E85"/>
    <w:rsid w:val="00910A51"/>
    <w:rsid w:val="00953BE1"/>
    <w:rsid w:val="009602EC"/>
    <w:rsid w:val="00963328"/>
    <w:rsid w:val="009725E4"/>
    <w:rsid w:val="009A3AC6"/>
    <w:rsid w:val="009C1918"/>
    <w:rsid w:val="009C6DF8"/>
    <w:rsid w:val="009D19A8"/>
    <w:rsid w:val="009D3805"/>
    <w:rsid w:val="009E048D"/>
    <w:rsid w:val="009F0CC0"/>
    <w:rsid w:val="009F35CA"/>
    <w:rsid w:val="00A069D4"/>
    <w:rsid w:val="00A14F0A"/>
    <w:rsid w:val="00A32270"/>
    <w:rsid w:val="00A3580D"/>
    <w:rsid w:val="00A47F52"/>
    <w:rsid w:val="00A71E71"/>
    <w:rsid w:val="00A72F41"/>
    <w:rsid w:val="00AB3984"/>
    <w:rsid w:val="00AB4E15"/>
    <w:rsid w:val="00AC1686"/>
    <w:rsid w:val="00AC18FF"/>
    <w:rsid w:val="00AC5424"/>
    <w:rsid w:val="00AD1E84"/>
    <w:rsid w:val="00AF107E"/>
    <w:rsid w:val="00B14D35"/>
    <w:rsid w:val="00B24CB4"/>
    <w:rsid w:val="00B35175"/>
    <w:rsid w:val="00B460A7"/>
    <w:rsid w:val="00B613FF"/>
    <w:rsid w:val="00B75755"/>
    <w:rsid w:val="00B931C3"/>
    <w:rsid w:val="00B95D19"/>
    <w:rsid w:val="00BA795E"/>
    <w:rsid w:val="00BC5E81"/>
    <w:rsid w:val="00BD1882"/>
    <w:rsid w:val="00BE3261"/>
    <w:rsid w:val="00BF48B6"/>
    <w:rsid w:val="00BF5EFA"/>
    <w:rsid w:val="00BF73F4"/>
    <w:rsid w:val="00C36DCB"/>
    <w:rsid w:val="00C44806"/>
    <w:rsid w:val="00C5548B"/>
    <w:rsid w:val="00C55A9B"/>
    <w:rsid w:val="00C877FA"/>
    <w:rsid w:val="00C93735"/>
    <w:rsid w:val="00CB1E60"/>
    <w:rsid w:val="00CB535B"/>
    <w:rsid w:val="00CB7A17"/>
    <w:rsid w:val="00CC11EA"/>
    <w:rsid w:val="00CC67FB"/>
    <w:rsid w:val="00CD2C1D"/>
    <w:rsid w:val="00CE68E7"/>
    <w:rsid w:val="00D246CD"/>
    <w:rsid w:val="00D279C7"/>
    <w:rsid w:val="00D30B3F"/>
    <w:rsid w:val="00D44F84"/>
    <w:rsid w:val="00D60C6B"/>
    <w:rsid w:val="00D66BDA"/>
    <w:rsid w:val="00D66FEA"/>
    <w:rsid w:val="00DA2796"/>
    <w:rsid w:val="00DA738E"/>
    <w:rsid w:val="00DB5922"/>
    <w:rsid w:val="00DD2C30"/>
    <w:rsid w:val="00DD5383"/>
    <w:rsid w:val="00DD73A8"/>
    <w:rsid w:val="00E37390"/>
    <w:rsid w:val="00E5679E"/>
    <w:rsid w:val="00E83517"/>
    <w:rsid w:val="00EB54D1"/>
    <w:rsid w:val="00EC0461"/>
    <w:rsid w:val="00ED2A9A"/>
    <w:rsid w:val="00EE362B"/>
    <w:rsid w:val="00EF4266"/>
    <w:rsid w:val="00EF5098"/>
    <w:rsid w:val="00F222A7"/>
    <w:rsid w:val="00F64638"/>
    <w:rsid w:val="00F64B31"/>
    <w:rsid w:val="00FB1AB2"/>
    <w:rsid w:val="00FB3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82"/>
    <w:pPr>
      <w:suppressAutoHyphens/>
    </w:pPr>
    <w:rPr>
      <w:sz w:val="24"/>
      <w:szCs w:val="24"/>
      <w:lang w:eastAsia="ar-SA"/>
    </w:rPr>
  </w:style>
  <w:style w:type="paragraph" w:styleId="1">
    <w:name w:val="heading 1"/>
    <w:basedOn w:val="a"/>
    <w:next w:val="a"/>
    <w:link w:val="10"/>
    <w:qFormat/>
    <w:rsid w:val="00EF4266"/>
    <w:pPr>
      <w:keepNext/>
      <w:numPr>
        <w:numId w:val="1"/>
      </w:numPr>
      <w:suppressAutoHyphens w:val="0"/>
      <w:spacing w:line="360" w:lineRule="auto"/>
      <w:jc w:val="both"/>
      <w:outlineLvl w:val="0"/>
    </w:pPr>
    <w:rPr>
      <w:b/>
      <w:bCs/>
    </w:rPr>
  </w:style>
  <w:style w:type="paragraph" w:styleId="2">
    <w:name w:val="heading 2"/>
    <w:basedOn w:val="a"/>
    <w:next w:val="a"/>
    <w:link w:val="20"/>
    <w:unhideWhenUsed/>
    <w:qFormat/>
    <w:rsid w:val="00BD1882"/>
    <w:pPr>
      <w:keepNext/>
      <w:spacing w:before="240" w:after="60"/>
      <w:outlineLvl w:val="1"/>
    </w:pPr>
    <w:rPr>
      <w:rFonts w:ascii="Cambria" w:hAnsi="Cambria"/>
      <w:b/>
      <w:bCs/>
      <w:i/>
      <w:iCs/>
      <w:sz w:val="28"/>
      <w:szCs w:val="28"/>
    </w:rPr>
  </w:style>
  <w:style w:type="paragraph" w:styleId="3">
    <w:name w:val="heading 3"/>
    <w:basedOn w:val="a"/>
    <w:next w:val="a"/>
    <w:link w:val="30"/>
    <w:qFormat/>
    <w:rsid w:val="00BD1882"/>
    <w:pPr>
      <w:keepNext/>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rsid w:val="00BD1882"/>
    <w:rPr>
      <w:rFonts w:ascii="Cambria" w:hAnsi="Cambria"/>
      <w:b/>
      <w:bCs/>
      <w:i/>
      <w:iCs/>
      <w:sz w:val="28"/>
      <w:szCs w:val="28"/>
      <w:lang w:eastAsia="ar-SA"/>
    </w:rPr>
  </w:style>
  <w:style w:type="character" w:customStyle="1" w:styleId="30">
    <w:name w:val="Заголовок 3 Знак"/>
    <w:basedOn w:val="a0"/>
    <w:link w:val="3"/>
    <w:rsid w:val="00C55A9B"/>
    <w:rPr>
      <w:rFonts w:ascii="Arial" w:hAnsi="Arial" w:cs="Arial"/>
      <w:sz w:val="24"/>
      <w:szCs w:val="24"/>
      <w:lang w:eastAsia="ar-SA"/>
    </w:rPr>
  </w:style>
  <w:style w:type="character" w:styleId="a3">
    <w:name w:val="Strong"/>
    <w:uiPriority w:val="22"/>
    <w:qFormat/>
    <w:rsid w:val="00BD1882"/>
    <w:rPr>
      <w:b/>
      <w:bCs/>
    </w:rPr>
  </w:style>
  <w:style w:type="character" w:styleId="a4">
    <w:name w:val="Emphasis"/>
    <w:qFormat/>
    <w:rsid w:val="00BD1882"/>
    <w:rPr>
      <w:i/>
      <w:iCs/>
    </w:rPr>
  </w:style>
  <w:style w:type="paragraph" w:styleId="31">
    <w:name w:val="Body Text Indent 3"/>
    <w:basedOn w:val="a"/>
    <w:link w:val="32"/>
    <w:unhideWhenUsed/>
    <w:rsid w:val="00ED2A9A"/>
    <w:pPr>
      <w:tabs>
        <w:tab w:val="left" w:pos="540"/>
      </w:tabs>
      <w:suppressAutoHyphens w:val="0"/>
      <w:ind w:firstLine="540"/>
      <w:jc w:val="both"/>
    </w:pPr>
    <w:rPr>
      <w:lang w:eastAsia="ru-RU"/>
    </w:rPr>
  </w:style>
  <w:style w:type="character" w:customStyle="1" w:styleId="32">
    <w:name w:val="Основной текст с отступом 3 Знак"/>
    <w:basedOn w:val="a0"/>
    <w:link w:val="31"/>
    <w:rsid w:val="00ED2A9A"/>
    <w:rPr>
      <w:sz w:val="24"/>
      <w:szCs w:val="24"/>
      <w:lang w:eastAsia="ru-RU"/>
    </w:rPr>
  </w:style>
  <w:style w:type="paragraph" w:styleId="a5">
    <w:name w:val="Normal (Web)"/>
    <w:basedOn w:val="a"/>
    <w:unhideWhenUsed/>
    <w:rsid w:val="009F0CC0"/>
    <w:pPr>
      <w:suppressAutoHyphens w:val="0"/>
      <w:spacing w:before="100" w:beforeAutospacing="1" w:after="100" w:afterAutospacing="1"/>
    </w:pPr>
    <w:rPr>
      <w:lang w:eastAsia="ru-RU"/>
    </w:rPr>
  </w:style>
  <w:style w:type="paragraph" w:styleId="a6">
    <w:name w:val="List Paragraph"/>
    <w:basedOn w:val="a"/>
    <w:link w:val="a7"/>
    <w:uiPriority w:val="34"/>
    <w:qFormat/>
    <w:rsid w:val="00717EA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link w:val="a6"/>
    <w:uiPriority w:val="34"/>
    <w:locked/>
    <w:rsid w:val="00717EAB"/>
    <w:rPr>
      <w:rFonts w:asciiTheme="minorHAnsi" w:eastAsiaTheme="minorHAnsi" w:hAnsiTheme="minorHAnsi" w:cstheme="minorBidi"/>
      <w:sz w:val="22"/>
      <w:szCs w:val="22"/>
    </w:rPr>
  </w:style>
  <w:style w:type="paragraph" w:customStyle="1" w:styleId="11">
    <w:name w:val="Абзац списка1"/>
    <w:basedOn w:val="a"/>
    <w:rsid w:val="00717EAB"/>
    <w:pPr>
      <w:spacing w:after="200" w:line="276" w:lineRule="auto"/>
      <w:ind w:left="720"/>
    </w:pPr>
    <w:rPr>
      <w:rFonts w:ascii="Arial" w:eastAsia="SimSun" w:hAnsi="Arial" w:cs="Mangal"/>
      <w:kern w:val="1"/>
      <w:sz w:val="22"/>
      <w:szCs w:val="22"/>
      <w:lang w:eastAsia="hi-IN" w:bidi="hi-IN"/>
    </w:rPr>
  </w:style>
  <w:style w:type="paragraph" w:styleId="a8">
    <w:name w:val="Balloon Text"/>
    <w:basedOn w:val="a"/>
    <w:link w:val="a9"/>
    <w:uiPriority w:val="99"/>
    <w:semiHidden/>
    <w:unhideWhenUsed/>
    <w:rsid w:val="00BF48B6"/>
    <w:rPr>
      <w:rFonts w:ascii="Tahoma" w:hAnsi="Tahoma" w:cs="Tahoma"/>
      <w:sz w:val="16"/>
      <w:szCs w:val="16"/>
    </w:rPr>
  </w:style>
  <w:style w:type="character" w:customStyle="1" w:styleId="a9">
    <w:name w:val="Текст выноски Знак"/>
    <w:basedOn w:val="a0"/>
    <w:link w:val="a8"/>
    <w:uiPriority w:val="99"/>
    <w:semiHidden/>
    <w:rsid w:val="00BF48B6"/>
    <w:rPr>
      <w:rFonts w:ascii="Tahoma" w:hAnsi="Tahoma" w:cs="Tahoma"/>
      <w:sz w:val="16"/>
      <w:szCs w:val="16"/>
      <w:lang w:eastAsia="ar-SA"/>
    </w:rPr>
  </w:style>
  <w:style w:type="paragraph" w:styleId="aa">
    <w:name w:val="Body Text Indent"/>
    <w:basedOn w:val="a"/>
    <w:link w:val="ab"/>
    <w:unhideWhenUsed/>
    <w:rsid w:val="00127583"/>
    <w:pPr>
      <w:spacing w:after="120"/>
      <w:ind w:left="283"/>
    </w:pPr>
  </w:style>
  <w:style w:type="character" w:customStyle="1" w:styleId="ab">
    <w:name w:val="Основной текст с отступом Знак"/>
    <w:basedOn w:val="a0"/>
    <w:link w:val="aa"/>
    <w:rsid w:val="00127583"/>
    <w:rPr>
      <w:sz w:val="24"/>
      <w:szCs w:val="24"/>
      <w:lang w:eastAsia="ar-SA"/>
    </w:rPr>
  </w:style>
  <w:style w:type="paragraph" w:styleId="21">
    <w:name w:val="Body Text 2"/>
    <w:basedOn w:val="a"/>
    <w:link w:val="22"/>
    <w:uiPriority w:val="99"/>
    <w:semiHidden/>
    <w:unhideWhenUsed/>
    <w:rsid w:val="00281A50"/>
    <w:pPr>
      <w:spacing w:after="120" w:line="480" w:lineRule="auto"/>
    </w:pPr>
  </w:style>
  <w:style w:type="character" w:customStyle="1" w:styleId="22">
    <w:name w:val="Основной текст 2 Знак"/>
    <w:basedOn w:val="a0"/>
    <w:link w:val="21"/>
    <w:uiPriority w:val="99"/>
    <w:semiHidden/>
    <w:rsid w:val="00281A50"/>
    <w:rPr>
      <w:sz w:val="24"/>
      <w:szCs w:val="24"/>
      <w:lang w:eastAsia="ar-SA"/>
    </w:rPr>
  </w:style>
  <w:style w:type="character" w:customStyle="1" w:styleId="FontStyle85">
    <w:name w:val="Font Style85"/>
    <w:uiPriority w:val="99"/>
    <w:rsid w:val="00281A50"/>
    <w:rPr>
      <w:rFonts w:ascii="Times New Roman" w:hAnsi="Times New Roman" w:cs="Times New Roman"/>
      <w:sz w:val="24"/>
      <w:szCs w:val="24"/>
    </w:rPr>
  </w:style>
  <w:style w:type="paragraph" w:customStyle="1" w:styleId="ConsPlusNormal">
    <w:name w:val="ConsPlusNormal"/>
    <w:next w:val="a"/>
    <w:rsid w:val="00FB3D87"/>
    <w:pPr>
      <w:widowControl w:val="0"/>
      <w:suppressAutoHyphens/>
      <w:ind w:firstLine="720"/>
    </w:pPr>
    <w:rPr>
      <w:rFonts w:ascii="Arial" w:eastAsia="Arial" w:hAnsi="Arial"/>
    </w:rPr>
  </w:style>
  <w:style w:type="paragraph" w:customStyle="1" w:styleId="23">
    <w:name w:val="Тема2"/>
    <w:basedOn w:val="a"/>
    <w:uiPriority w:val="99"/>
    <w:rsid w:val="008221F1"/>
    <w:pPr>
      <w:widowControl w:val="0"/>
      <w:suppressAutoHyphens w:val="0"/>
      <w:ind w:right="5902"/>
    </w:pPr>
    <w:rPr>
      <w:rFonts w:eastAsia="Calibri"/>
      <w:lang w:eastAsia="ru-RU"/>
    </w:rPr>
  </w:style>
  <w:style w:type="character" w:styleId="ac">
    <w:name w:val="Hyperlink"/>
    <w:unhideWhenUsed/>
    <w:rsid w:val="007522F8"/>
    <w:rPr>
      <w:color w:val="0000FF"/>
      <w:u w:val="single"/>
    </w:rPr>
  </w:style>
  <w:style w:type="paragraph" w:styleId="HTML">
    <w:name w:val="HTML Preformatted"/>
    <w:basedOn w:val="a"/>
    <w:link w:val="HTML0"/>
    <w:semiHidden/>
    <w:unhideWhenUsed/>
    <w:rsid w:val="0075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semiHidden/>
    <w:rsid w:val="007522F8"/>
    <w:rPr>
      <w:rFonts w:ascii="Courier New" w:hAnsi="Courier New" w:cs="Courier New"/>
      <w:lang w:eastAsia="ru-RU"/>
    </w:rPr>
  </w:style>
  <w:style w:type="paragraph" w:customStyle="1" w:styleId="ConsPlusNonformat">
    <w:name w:val="ConsPlusNonformat"/>
    <w:basedOn w:val="a"/>
    <w:next w:val="ConsPlusNormal"/>
    <w:rsid w:val="007522F8"/>
    <w:pPr>
      <w:autoSpaceDE w:val="0"/>
    </w:pPr>
    <w:rPr>
      <w:rFonts w:ascii="Courier New" w:eastAsia="Courier New" w:hAnsi="Courier New"/>
      <w:sz w:val="20"/>
      <w:szCs w:val="20"/>
      <w:lang w:eastAsia="ru-RU"/>
    </w:rPr>
  </w:style>
  <w:style w:type="character" w:customStyle="1" w:styleId="24">
    <w:name w:val="Основной текст (2)_"/>
    <w:link w:val="25"/>
    <w:locked/>
    <w:rsid w:val="007522F8"/>
    <w:rPr>
      <w:b/>
      <w:shd w:val="clear" w:color="auto" w:fill="FFFFFF"/>
    </w:rPr>
  </w:style>
  <w:style w:type="paragraph" w:customStyle="1" w:styleId="25">
    <w:name w:val="Основной текст (2)"/>
    <w:basedOn w:val="a"/>
    <w:link w:val="24"/>
    <w:rsid w:val="007522F8"/>
    <w:pPr>
      <w:widowControl w:val="0"/>
      <w:shd w:val="clear" w:color="auto" w:fill="FFFFFF"/>
      <w:suppressAutoHyphens w:val="0"/>
      <w:spacing w:before="300" w:after="540" w:line="240" w:lineRule="atLeast"/>
      <w:jc w:val="center"/>
    </w:pPr>
    <w:rPr>
      <w:b/>
      <w:sz w:val="20"/>
      <w:szCs w:val="20"/>
      <w:lang w:eastAsia="en-US"/>
    </w:rPr>
  </w:style>
  <w:style w:type="paragraph" w:styleId="ad">
    <w:name w:val="header"/>
    <w:basedOn w:val="a"/>
    <w:link w:val="ae"/>
    <w:unhideWhenUsed/>
    <w:rsid w:val="00432DE5"/>
    <w:pPr>
      <w:tabs>
        <w:tab w:val="center" w:pos="4677"/>
        <w:tab w:val="right" w:pos="9355"/>
      </w:tabs>
    </w:pPr>
  </w:style>
  <w:style w:type="character" w:customStyle="1" w:styleId="ae">
    <w:name w:val="Верхний колонтитул Знак"/>
    <w:basedOn w:val="a0"/>
    <w:link w:val="ad"/>
    <w:rsid w:val="00432DE5"/>
    <w:rPr>
      <w:sz w:val="24"/>
      <w:szCs w:val="24"/>
      <w:lang w:eastAsia="ar-SA"/>
    </w:rPr>
  </w:style>
  <w:style w:type="paragraph" w:styleId="af">
    <w:name w:val="footer"/>
    <w:basedOn w:val="a"/>
    <w:link w:val="af0"/>
    <w:unhideWhenUsed/>
    <w:rsid w:val="00432DE5"/>
    <w:pPr>
      <w:tabs>
        <w:tab w:val="center" w:pos="4677"/>
        <w:tab w:val="right" w:pos="9355"/>
      </w:tabs>
    </w:pPr>
  </w:style>
  <w:style w:type="character" w:customStyle="1" w:styleId="af0">
    <w:name w:val="Нижний колонтитул Знак"/>
    <w:basedOn w:val="a0"/>
    <w:link w:val="af"/>
    <w:uiPriority w:val="99"/>
    <w:rsid w:val="00432DE5"/>
    <w:rPr>
      <w:sz w:val="24"/>
      <w:szCs w:val="24"/>
      <w:lang w:eastAsia="ar-SA"/>
    </w:rPr>
  </w:style>
  <w:style w:type="character" w:customStyle="1" w:styleId="10">
    <w:name w:val="Заголовок 1 Знак"/>
    <w:basedOn w:val="a0"/>
    <w:link w:val="1"/>
    <w:rsid w:val="00EF4266"/>
    <w:rPr>
      <w:b/>
      <w:bCs/>
      <w:sz w:val="24"/>
      <w:szCs w:val="24"/>
      <w:lang w:eastAsia="ar-SA"/>
    </w:rPr>
  </w:style>
  <w:style w:type="character" w:customStyle="1" w:styleId="Absatz-Standardschriftart">
    <w:name w:val="Absatz-Standardschriftart"/>
    <w:rsid w:val="00EF4266"/>
  </w:style>
  <w:style w:type="character" w:customStyle="1" w:styleId="WW-Absatz-Standardschriftart">
    <w:name w:val="WW-Absatz-Standardschriftart"/>
    <w:rsid w:val="00EF4266"/>
  </w:style>
  <w:style w:type="character" w:customStyle="1" w:styleId="WW-Absatz-Standardschriftart1">
    <w:name w:val="WW-Absatz-Standardschriftart1"/>
    <w:rsid w:val="00EF4266"/>
  </w:style>
  <w:style w:type="character" w:customStyle="1" w:styleId="WW-Absatz-Standardschriftart11">
    <w:name w:val="WW-Absatz-Standardschriftart11"/>
    <w:rsid w:val="00EF4266"/>
  </w:style>
  <w:style w:type="character" w:customStyle="1" w:styleId="WW-Absatz-Standardschriftart111">
    <w:name w:val="WW-Absatz-Standardschriftart111"/>
    <w:rsid w:val="00EF4266"/>
  </w:style>
  <w:style w:type="character" w:customStyle="1" w:styleId="WW-Absatz-Standardschriftart1111">
    <w:name w:val="WW-Absatz-Standardschriftart1111"/>
    <w:rsid w:val="00EF4266"/>
  </w:style>
  <w:style w:type="character" w:customStyle="1" w:styleId="WW-Absatz-Standardschriftart11111">
    <w:name w:val="WW-Absatz-Standardschriftart11111"/>
    <w:rsid w:val="00EF4266"/>
  </w:style>
  <w:style w:type="character" w:customStyle="1" w:styleId="WW-Absatz-Standardschriftart111111">
    <w:name w:val="WW-Absatz-Standardschriftart111111"/>
    <w:rsid w:val="00EF4266"/>
  </w:style>
  <w:style w:type="character" w:customStyle="1" w:styleId="WW-Absatz-Standardschriftart1111111">
    <w:name w:val="WW-Absatz-Standardschriftart1111111"/>
    <w:rsid w:val="00EF4266"/>
  </w:style>
  <w:style w:type="character" w:customStyle="1" w:styleId="WW-Absatz-Standardschriftart11111111">
    <w:name w:val="WW-Absatz-Standardschriftart11111111"/>
    <w:rsid w:val="00EF4266"/>
  </w:style>
  <w:style w:type="character" w:customStyle="1" w:styleId="WW-Absatz-Standardschriftart111111111">
    <w:name w:val="WW-Absatz-Standardschriftart111111111"/>
    <w:rsid w:val="00EF4266"/>
  </w:style>
  <w:style w:type="character" w:customStyle="1" w:styleId="WW-Absatz-Standardschriftart1111111111">
    <w:name w:val="WW-Absatz-Standardschriftart1111111111"/>
    <w:rsid w:val="00EF4266"/>
  </w:style>
  <w:style w:type="character" w:customStyle="1" w:styleId="WW-Absatz-Standardschriftart11111111111">
    <w:name w:val="WW-Absatz-Standardschriftart11111111111"/>
    <w:rsid w:val="00EF4266"/>
  </w:style>
  <w:style w:type="character" w:customStyle="1" w:styleId="WW-Absatz-Standardschriftart111111111111">
    <w:name w:val="WW-Absatz-Standardschriftart111111111111"/>
    <w:rsid w:val="00EF4266"/>
  </w:style>
  <w:style w:type="character" w:customStyle="1" w:styleId="WW-Absatz-Standardschriftart1111111111111">
    <w:name w:val="WW-Absatz-Standardschriftart1111111111111"/>
    <w:rsid w:val="00EF4266"/>
  </w:style>
  <w:style w:type="character" w:customStyle="1" w:styleId="26">
    <w:name w:val="Основной шрифт абзаца2"/>
    <w:rsid w:val="00EF4266"/>
  </w:style>
  <w:style w:type="character" w:customStyle="1" w:styleId="WW-Absatz-Standardschriftart11111111111111">
    <w:name w:val="WW-Absatz-Standardschriftart11111111111111"/>
    <w:rsid w:val="00EF4266"/>
  </w:style>
  <w:style w:type="character" w:customStyle="1" w:styleId="WW-Absatz-Standardschriftart111111111111111">
    <w:name w:val="WW-Absatz-Standardschriftart111111111111111"/>
    <w:rsid w:val="00EF4266"/>
  </w:style>
  <w:style w:type="character" w:customStyle="1" w:styleId="WW8NumSt3z0">
    <w:name w:val="WW8NumSt3z0"/>
    <w:rsid w:val="00EF4266"/>
    <w:rPr>
      <w:rFonts w:ascii="Times New Roman" w:hAnsi="Times New Roman" w:cs="Times New Roman"/>
    </w:rPr>
  </w:style>
  <w:style w:type="character" w:customStyle="1" w:styleId="12">
    <w:name w:val="Основной шрифт абзаца1"/>
    <w:rsid w:val="00EF4266"/>
  </w:style>
  <w:style w:type="character" w:styleId="af1">
    <w:name w:val="page number"/>
    <w:basedOn w:val="12"/>
    <w:rsid w:val="00EF4266"/>
  </w:style>
  <w:style w:type="character" w:customStyle="1" w:styleId="af2">
    <w:name w:val="Символ нумерации"/>
    <w:rsid w:val="00EF4266"/>
  </w:style>
  <w:style w:type="character" w:customStyle="1" w:styleId="WW8NumSt1z0">
    <w:name w:val="WW8NumSt1z0"/>
    <w:rsid w:val="00EF4266"/>
    <w:rPr>
      <w:rFonts w:ascii="Times New Roman" w:hAnsi="Times New Roman" w:cs="Times New Roman"/>
    </w:rPr>
  </w:style>
  <w:style w:type="character" w:customStyle="1" w:styleId="33">
    <w:name w:val="Основной шрифт абзаца3"/>
    <w:rsid w:val="00EF4266"/>
  </w:style>
  <w:style w:type="character" w:customStyle="1" w:styleId="34">
    <w:name w:val="Основной текст 3 Знак"/>
    <w:rsid w:val="00EF4266"/>
    <w:rPr>
      <w:sz w:val="16"/>
      <w:szCs w:val="16"/>
    </w:rPr>
  </w:style>
  <w:style w:type="paragraph" w:styleId="af3">
    <w:name w:val="Title"/>
    <w:basedOn w:val="a"/>
    <w:next w:val="af4"/>
    <w:link w:val="af5"/>
    <w:qFormat/>
    <w:rsid w:val="00EF4266"/>
    <w:pPr>
      <w:keepNext/>
      <w:suppressAutoHyphens w:val="0"/>
      <w:spacing w:before="240" w:after="120"/>
    </w:pPr>
    <w:rPr>
      <w:rFonts w:ascii="Arial" w:eastAsia="DejaVu Sans" w:hAnsi="Arial" w:cs="Tahoma"/>
      <w:sz w:val="28"/>
      <w:szCs w:val="28"/>
    </w:rPr>
  </w:style>
  <w:style w:type="character" w:customStyle="1" w:styleId="af5">
    <w:name w:val="Название Знак"/>
    <w:basedOn w:val="a0"/>
    <w:link w:val="af3"/>
    <w:rsid w:val="00EF4266"/>
    <w:rPr>
      <w:rFonts w:ascii="Arial" w:eastAsia="DejaVu Sans" w:hAnsi="Arial" w:cs="Tahoma"/>
      <w:sz w:val="28"/>
      <w:szCs w:val="28"/>
      <w:lang w:eastAsia="ar-SA"/>
    </w:rPr>
  </w:style>
  <w:style w:type="paragraph" w:styleId="af4">
    <w:name w:val="Body Text"/>
    <w:basedOn w:val="a"/>
    <w:link w:val="af6"/>
    <w:rsid w:val="00EF4266"/>
    <w:pPr>
      <w:suppressAutoHyphens w:val="0"/>
      <w:spacing w:after="120"/>
    </w:pPr>
    <w:rPr>
      <w:rFonts w:ascii="Arial" w:hAnsi="Arial"/>
      <w:sz w:val="22"/>
    </w:rPr>
  </w:style>
  <w:style w:type="character" w:customStyle="1" w:styleId="af6">
    <w:name w:val="Основной текст Знак"/>
    <w:basedOn w:val="a0"/>
    <w:link w:val="af4"/>
    <w:rsid w:val="00EF4266"/>
    <w:rPr>
      <w:rFonts w:ascii="Arial" w:hAnsi="Arial"/>
      <w:sz w:val="22"/>
      <w:szCs w:val="24"/>
      <w:lang w:eastAsia="ar-SA"/>
    </w:rPr>
  </w:style>
  <w:style w:type="paragraph" w:styleId="af7">
    <w:name w:val="List"/>
    <w:basedOn w:val="af4"/>
    <w:rsid w:val="00EF4266"/>
    <w:rPr>
      <w:rFonts w:cs="Tahoma"/>
    </w:rPr>
  </w:style>
  <w:style w:type="paragraph" w:customStyle="1" w:styleId="27">
    <w:name w:val="Название2"/>
    <w:basedOn w:val="a"/>
    <w:rsid w:val="00EF4266"/>
    <w:pPr>
      <w:suppressLineNumbers/>
      <w:suppressAutoHyphens w:val="0"/>
      <w:spacing w:before="120" w:after="120"/>
    </w:pPr>
    <w:rPr>
      <w:rFonts w:cs="Tahoma"/>
      <w:i/>
      <w:iCs/>
    </w:rPr>
  </w:style>
  <w:style w:type="paragraph" w:customStyle="1" w:styleId="28">
    <w:name w:val="Указатель2"/>
    <w:basedOn w:val="a"/>
    <w:rsid w:val="00EF4266"/>
    <w:pPr>
      <w:suppressLineNumbers/>
      <w:suppressAutoHyphens w:val="0"/>
    </w:pPr>
    <w:rPr>
      <w:rFonts w:cs="Tahoma"/>
    </w:rPr>
  </w:style>
  <w:style w:type="paragraph" w:customStyle="1" w:styleId="13">
    <w:name w:val="Название1"/>
    <w:basedOn w:val="a"/>
    <w:rsid w:val="00EF4266"/>
    <w:pPr>
      <w:suppressLineNumbers/>
      <w:suppressAutoHyphens w:val="0"/>
      <w:spacing w:before="120" w:after="120"/>
    </w:pPr>
    <w:rPr>
      <w:rFonts w:cs="Tahoma"/>
      <w:i/>
      <w:iCs/>
    </w:rPr>
  </w:style>
  <w:style w:type="paragraph" w:customStyle="1" w:styleId="14">
    <w:name w:val="Указатель1"/>
    <w:basedOn w:val="a"/>
    <w:rsid w:val="00EF4266"/>
    <w:pPr>
      <w:suppressLineNumbers/>
      <w:suppressAutoHyphens w:val="0"/>
    </w:pPr>
    <w:rPr>
      <w:rFonts w:cs="Tahoma"/>
    </w:rPr>
  </w:style>
  <w:style w:type="paragraph" w:customStyle="1" w:styleId="210">
    <w:name w:val="Основной текст 21"/>
    <w:basedOn w:val="a"/>
    <w:rsid w:val="00EF4266"/>
    <w:pPr>
      <w:tabs>
        <w:tab w:val="left" w:pos="1418"/>
      </w:tabs>
      <w:suppressAutoHyphens w:val="0"/>
      <w:jc w:val="both"/>
    </w:pPr>
    <w:rPr>
      <w:szCs w:val="22"/>
    </w:rPr>
  </w:style>
  <w:style w:type="paragraph" w:customStyle="1" w:styleId="15">
    <w:name w:val="Цитата1"/>
    <w:basedOn w:val="a"/>
    <w:rsid w:val="00EF4266"/>
    <w:pPr>
      <w:shd w:val="clear" w:color="auto" w:fill="FFFFFF"/>
      <w:suppressAutoHyphens w:val="0"/>
      <w:spacing w:before="5"/>
      <w:ind w:left="5" w:right="19" w:firstLine="706"/>
      <w:jc w:val="both"/>
    </w:pPr>
    <w:rPr>
      <w:szCs w:val="28"/>
    </w:rPr>
  </w:style>
  <w:style w:type="paragraph" w:customStyle="1" w:styleId="211">
    <w:name w:val="Основной текст с отступом 21"/>
    <w:basedOn w:val="a"/>
    <w:rsid w:val="00EF4266"/>
    <w:pPr>
      <w:suppressAutoHyphens w:val="0"/>
      <w:spacing w:after="120" w:line="480" w:lineRule="auto"/>
      <w:ind w:left="283"/>
    </w:pPr>
  </w:style>
  <w:style w:type="paragraph" w:customStyle="1" w:styleId="320">
    <w:name w:val="Основной текст с отступом 32"/>
    <w:basedOn w:val="a"/>
    <w:rsid w:val="00EF4266"/>
    <w:pPr>
      <w:suppressAutoHyphens w:val="0"/>
      <w:ind w:firstLine="709"/>
      <w:jc w:val="both"/>
    </w:pPr>
  </w:style>
  <w:style w:type="paragraph" w:customStyle="1" w:styleId="af8">
    <w:name w:val="Заголовок статьи"/>
    <w:basedOn w:val="a"/>
    <w:next w:val="a"/>
    <w:rsid w:val="00EF4266"/>
    <w:pPr>
      <w:suppressAutoHyphens w:val="0"/>
      <w:autoSpaceDE w:val="0"/>
      <w:ind w:left="1612" w:hanging="892"/>
      <w:jc w:val="both"/>
    </w:pPr>
    <w:rPr>
      <w:rFonts w:ascii="Arial" w:hAnsi="Arial"/>
      <w:sz w:val="20"/>
      <w:szCs w:val="20"/>
    </w:rPr>
  </w:style>
  <w:style w:type="paragraph" w:customStyle="1" w:styleId="310">
    <w:name w:val="Основной текст 31"/>
    <w:basedOn w:val="a"/>
    <w:rsid w:val="00EF4266"/>
    <w:pPr>
      <w:widowControl w:val="0"/>
      <w:shd w:val="clear" w:color="auto" w:fill="FFFFFF"/>
      <w:tabs>
        <w:tab w:val="left" w:pos="163"/>
        <w:tab w:val="left" w:pos="540"/>
      </w:tabs>
      <w:suppressAutoHyphens w:val="0"/>
      <w:autoSpaceDE w:val="0"/>
      <w:jc w:val="both"/>
    </w:pPr>
    <w:rPr>
      <w:color w:val="000000"/>
      <w:sz w:val="28"/>
      <w:szCs w:val="28"/>
    </w:rPr>
  </w:style>
  <w:style w:type="paragraph" w:customStyle="1" w:styleId="af9">
    <w:name w:val="Содержимое таблицы"/>
    <w:basedOn w:val="a"/>
    <w:rsid w:val="00EF4266"/>
    <w:pPr>
      <w:suppressLineNumbers/>
      <w:suppressAutoHyphens w:val="0"/>
    </w:pPr>
  </w:style>
  <w:style w:type="paragraph" w:customStyle="1" w:styleId="afa">
    <w:name w:val="Заголовок таблицы"/>
    <w:basedOn w:val="af9"/>
    <w:rsid w:val="00EF4266"/>
    <w:pPr>
      <w:jc w:val="center"/>
    </w:pPr>
    <w:rPr>
      <w:b/>
      <w:bCs/>
    </w:rPr>
  </w:style>
  <w:style w:type="paragraph" w:customStyle="1" w:styleId="afb">
    <w:name w:val="Содержимое врезки"/>
    <w:basedOn w:val="af4"/>
    <w:rsid w:val="00EF4266"/>
  </w:style>
  <w:style w:type="paragraph" w:customStyle="1" w:styleId="ConsPlusTitle">
    <w:name w:val="ConsPlusTitle"/>
    <w:basedOn w:val="a"/>
    <w:next w:val="ConsPlusNormal"/>
    <w:rsid w:val="00EF4266"/>
    <w:pPr>
      <w:autoSpaceDE w:val="0"/>
    </w:pPr>
    <w:rPr>
      <w:rFonts w:ascii="Arial" w:eastAsia="Arial" w:hAnsi="Arial"/>
      <w:b/>
      <w:bCs/>
      <w:sz w:val="20"/>
      <w:szCs w:val="20"/>
    </w:rPr>
  </w:style>
  <w:style w:type="paragraph" w:customStyle="1" w:styleId="ConsPlusCell">
    <w:name w:val="ConsPlusCell"/>
    <w:basedOn w:val="a"/>
    <w:rsid w:val="00EF4266"/>
    <w:pPr>
      <w:autoSpaceDE w:val="0"/>
    </w:pPr>
    <w:rPr>
      <w:rFonts w:ascii="Arial" w:eastAsia="Arial" w:hAnsi="Arial"/>
      <w:sz w:val="20"/>
      <w:szCs w:val="20"/>
    </w:rPr>
  </w:style>
  <w:style w:type="paragraph" w:customStyle="1" w:styleId="ConsPlusDocList">
    <w:name w:val="ConsPlusDocList"/>
    <w:basedOn w:val="a"/>
    <w:rsid w:val="00EF4266"/>
    <w:pPr>
      <w:autoSpaceDE w:val="0"/>
    </w:pPr>
    <w:rPr>
      <w:rFonts w:ascii="Courier New" w:eastAsia="Courier New" w:hAnsi="Courier New"/>
      <w:sz w:val="20"/>
      <w:szCs w:val="20"/>
    </w:rPr>
  </w:style>
  <w:style w:type="paragraph" w:customStyle="1" w:styleId="311">
    <w:name w:val="Основной текст с отступом 31"/>
    <w:basedOn w:val="a"/>
    <w:rsid w:val="00EF4266"/>
    <w:pPr>
      <w:suppressAutoHyphens w:val="0"/>
      <w:ind w:firstLine="709"/>
      <w:jc w:val="both"/>
    </w:pPr>
  </w:style>
  <w:style w:type="paragraph" w:customStyle="1" w:styleId="321">
    <w:name w:val="Основной текст 32"/>
    <w:basedOn w:val="a"/>
    <w:rsid w:val="00EF4266"/>
    <w:pPr>
      <w:suppressAutoHyphens w:val="0"/>
      <w:spacing w:after="120"/>
    </w:pPr>
    <w:rPr>
      <w:sz w:val="16"/>
      <w:szCs w:val="16"/>
    </w:rPr>
  </w:style>
  <w:style w:type="paragraph" w:customStyle="1" w:styleId="16">
    <w:name w:val="Знак Знак Знак Знак Знак Знак Знак1"/>
    <w:basedOn w:val="a"/>
    <w:rsid w:val="00EF4266"/>
    <w:pPr>
      <w:widowControl w:val="0"/>
      <w:suppressAutoHyphens w:val="0"/>
      <w:spacing w:after="160" w:line="240" w:lineRule="exact"/>
      <w:jc w:val="right"/>
    </w:pPr>
    <w:rPr>
      <w:sz w:val="20"/>
      <w:szCs w:val="20"/>
      <w:lang w:val="en-GB"/>
    </w:rPr>
  </w:style>
  <w:style w:type="paragraph" w:customStyle="1" w:styleId="220">
    <w:name w:val="Основной текст с отступом 22"/>
    <w:basedOn w:val="a"/>
    <w:rsid w:val="00EF4266"/>
    <w:pPr>
      <w:suppressAutoHyphens w:val="0"/>
      <w:spacing w:after="120" w:line="480" w:lineRule="auto"/>
      <w:ind w:left="283"/>
    </w:pPr>
  </w:style>
  <w:style w:type="paragraph" w:customStyle="1" w:styleId="WW-">
    <w:name w:val="WW-Текст"/>
    <w:basedOn w:val="a"/>
    <w:rsid w:val="00EF4266"/>
    <w:pPr>
      <w:suppressAutoHyphens w:val="0"/>
    </w:pPr>
    <w:rPr>
      <w:rFonts w:ascii="Courier New" w:hAnsi="Courier New"/>
      <w:sz w:val="20"/>
    </w:rPr>
  </w:style>
  <w:style w:type="paragraph" w:customStyle="1" w:styleId="afc">
    <w:name w:val="Знак"/>
    <w:basedOn w:val="a"/>
    <w:rsid w:val="00EF4266"/>
    <w:pPr>
      <w:suppressAutoHyphens w:val="0"/>
      <w:spacing w:after="160" w:line="240" w:lineRule="exact"/>
    </w:pPr>
    <w:rPr>
      <w:rFonts w:ascii="Verdana" w:hAnsi="Verdana"/>
      <w:sz w:val="20"/>
      <w:szCs w:val="20"/>
      <w:lang w:val="en-US" w:eastAsia="en-US"/>
    </w:rPr>
  </w:style>
  <w:style w:type="paragraph" w:styleId="35">
    <w:name w:val="Body Text 3"/>
    <w:basedOn w:val="a"/>
    <w:link w:val="312"/>
    <w:rsid w:val="00EF4266"/>
    <w:pPr>
      <w:suppressAutoHyphens w:val="0"/>
      <w:spacing w:after="120"/>
    </w:pPr>
    <w:rPr>
      <w:sz w:val="16"/>
      <w:szCs w:val="16"/>
      <w:lang w:eastAsia="ru-RU"/>
    </w:rPr>
  </w:style>
  <w:style w:type="character" w:customStyle="1" w:styleId="312">
    <w:name w:val="Основной текст 3 Знак1"/>
    <w:basedOn w:val="a0"/>
    <w:link w:val="35"/>
    <w:rsid w:val="00EF4266"/>
    <w:rPr>
      <w:sz w:val="16"/>
      <w:szCs w:val="16"/>
      <w:lang w:eastAsia="ru-RU"/>
    </w:rPr>
  </w:style>
  <w:style w:type="paragraph" w:customStyle="1" w:styleId="29">
    <w:name w:val="Абзац списка2"/>
    <w:basedOn w:val="a"/>
    <w:rsid w:val="00EF4266"/>
    <w:pPr>
      <w:suppressAutoHyphens w:val="0"/>
      <w:spacing w:after="200" w:line="276" w:lineRule="auto"/>
      <w:ind w:left="720"/>
    </w:pPr>
    <w:rPr>
      <w:rFonts w:ascii="Calibri" w:hAnsi="Calibri" w:cs="Calibri"/>
      <w:sz w:val="22"/>
      <w:szCs w:val="22"/>
      <w:lang w:eastAsia="en-US"/>
    </w:rPr>
  </w:style>
  <w:style w:type="paragraph" w:styleId="2a">
    <w:name w:val="Body Text Indent 2"/>
    <w:basedOn w:val="a"/>
    <w:link w:val="2b"/>
    <w:rsid w:val="00EF4266"/>
    <w:pPr>
      <w:suppressAutoHyphens w:val="0"/>
      <w:spacing w:after="120" w:line="480" w:lineRule="auto"/>
      <w:ind w:left="283"/>
    </w:pPr>
    <w:rPr>
      <w:lang w:val="x-none"/>
    </w:rPr>
  </w:style>
  <w:style w:type="character" w:customStyle="1" w:styleId="2b">
    <w:name w:val="Основной текст с отступом 2 Знак"/>
    <w:basedOn w:val="a0"/>
    <w:link w:val="2a"/>
    <w:rsid w:val="00EF4266"/>
    <w:rPr>
      <w:sz w:val="24"/>
      <w:szCs w:val="24"/>
      <w:lang w:val="x-none" w:eastAsia="ar-SA"/>
    </w:rPr>
  </w:style>
  <w:style w:type="paragraph" w:customStyle="1" w:styleId="17">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afd">
    <w:name w:val="Знак Знак Знак Знак Знак Знак"/>
    <w:basedOn w:val="a"/>
    <w:rsid w:val="00EF4266"/>
    <w:pPr>
      <w:suppressAutoHyphens w:val="0"/>
      <w:spacing w:after="160"/>
    </w:pPr>
    <w:rPr>
      <w:rFonts w:ascii="Arial" w:hAnsi="Arial"/>
      <w:b/>
      <w:color w:val="FFFFFF"/>
      <w:sz w:val="32"/>
      <w:szCs w:val="20"/>
      <w:lang w:val="en-US" w:eastAsia="en-US"/>
    </w:rPr>
  </w:style>
  <w:style w:type="paragraph" w:customStyle="1" w:styleId="afe">
    <w:name w:val="Знак Знак Знак Знак"/>
    <w:basedOn w:val="a"/>
    <w:rsid w:val="00EF4266"/>
    <w:pPr>
      <w:suppressAutoHyphens w:val="0"/>
      <w:spacing w:after="160" w:line="240" w:lineRule="exact"/>
    </w:pPr>
    <w:rPr>
      <w:rFonts w:ascii="Verdana" w:hAnsi="Verdana" w:cs="Verdana"/>
      <w:lang w:val="en-US" w:eastAsia="en-US"/>
    </w:rPr>
  </w:style>
  <w:style w:type="character" w:customStyle="1" w:styleId="aff">
    <w:name w:val="Основной текст_"/>
    <w:link w:val="18"/>
    <w:rsid w:val="00EF4266"/>
    <w:rPr>
      <w:rFonts w:ascii="Sylfaen" w:eastAsia="Sylfaen" w:hAnsi="Sylfaen"/>
      <w:shd w:val="clear" w:color="auto" w:fill="FFFFFF"/>
    </w:rPr>
  </w:style>
  <w:style w:type="paragraph" w:customStyle="1" w:styleId="18">
    <w:name w:val="Основной текст1"/>
    <w:basedOn w:val="a"/>
    <w:link w:val="aff"/>
    <w:rsid w:val="00EF4266"/>
    <w:pPr>
      <w:widowControl w:val="0"/>
      <w:shd w:val="clear" w:color="auto" w:fill="FFFFFF"/>
      <w:suppressAutoHyphens w:val="0"/>
      <w:spacing w:line="230" w:lineRule="exact"/>
      <w:jc w:val="both"/>
    </w:pPr>
    <w:rPr>
      <w:rFonts w:ascii="Sylfaen" w:eastAsia="Sylfaen" w:hAnsi="Sylfaen"/>
      <w:sz w:val="20"/>
      <w:szCs w:val="20"/>
      <w:shd w:val="clear" w:color="auto" w:fill="FFFFFF"/>
      <w:lang w:eastAsia="en-US"/>
    </w:rPr>
  </w:style>
  <w:style w:type="character" w:customStyle="1" w:styleId="2c">
    <w:name w:val="Основной текст (2) + Полужирный"/>
    <w:rsid w:val="00EF426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0pt">
    <w:name w:val="Основной текст (2) + 11 pt;Малые прописные;Интервал 0 pt"/>
    <w:rsid w:val="00EF4266"/>
    <w:rPr>
      <w:rFonts w:ascii="Times New Roman" w:eastAsia="Times New Roman" w:hAnsi="Times New Roman" w:cs="Times New Roman"/>
      <w:b/>
      <w:bCs w:val="0"/>
      <w:i w:val="0"/>
      <w:iCs w:val="0"/>
      <w:smallCaps/>
      <w:strike w:val="0"/>
      <w:color w:val="000000"/>
      <w:spacing w:val="10"/>
      <w:w w:val="100"/>
      <w:position w:val="0"/>
      <w:sz w:val="22"/>
      <w:szCs w:val="22"/>
      <w:u w:val="none"/>
      <w:shd w:val="clear" w:color="auto" w:fill="FFFFFF"/>
      <w:lang w:val="en-US" w:eastAsia="en-US" w:bidi="en-US"/>
    </w:rPr>
  </w:style>
  <w:style w:type="paragraph" w:customStyle="1" w:styleId="aff0">
    <w:name w:val="Знак Знак Знак Знак Знак Знак"/>
    <w:basedOn w:val="a"/>
    <w:rsid w:val="00EF4266"/>
    <w:pPr>
      <w:suppressAutoHyphens w:val="0"/>
      <w:spacing w:after="160" w:line="240" w:lineRule="exact"/>
    </w:pPr>
    <w:rPr>
      <w:rFonts w:ascii="Verdana" w:hAnsi="Verdana"/>
      <w:sz w:val="20"/>
      <w:szCs w:val="20"/>
      <w:lang w:val="en-US" w:eastAsia="en-US"/>
    </w:rPr>
  </w:style>
  <w:style w:type="paragraph" w:customStyle="1" w:styleId="19">
    <w:name w:val="Знак Знак1"/>
    <w:basedOn w:val="a"/>
    <w:rsid w:val="00EF4266"/>
    <w:pPr>
      <w:suppressAutoHyphens w:val="0"/>
      <w:spacing w:after="160" w:line="240" w:lineRule="exact"/>
    </w:pPr>
    <w:rPr>
      <w:rFonts w:ascii="Verdana" w:hAnsi="Verdana" w:cs="Verdana"/>
      <w:sz w:val="20"/>
      <w:szCs w:val="20"/>
      <w:lang w:val="en-US" w:eastAsia="en-US"/>
    </w:rPr>
  </w:style>
  <w:style w:type="paragraph" w:customStyle="1" w:styleId="2d">
    <w:name w:val="Знак Знак2"/>
    <w:basedOn w:val="a"/>
    <w:rsid w:val="00EF4266"/>
    <w:pPr>
      <w:widowControl w:val="0"/>
      <w:suppressAutoHyphens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F4266"/>
    <w:pPr>
      <w:suppressAutoHyphens w:val="0"/>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w:basedOn w:val="a"/>
    <w:rsid w:val="00EF4266"/>
    <w:pPr>
      <w:suppressAutoHyphens w:val="0"/>
      <w:spacing w:after="160" w:line="240" w:lineRule="exact"/>
    </w:pPr>
    <w:rPr>
      <w:rFonts w:ascii="Verdana" w:hAnsi="Verdana" w:cs="Verdana"/>
      <w:lang w:val="en-US" w:eastAsia="en-US"/>
    </w:rPr>
  </w:style>
  <w:style w:type="paragraph" w:customStyle="1" w:styleId="1a">
    <w:name w:val="Знак Знак1 Знак Знак Знак Знак"/>
    <w:basedOn w:val="a"/>
    <w:rsid w:val="00EF4266"/>
    <w:pPr>
      <w:widowControl w:val="0"/>
      <w:suppressAutoHyphens w:val="0"/>
      <w:adjustRightInd w:val="0"/>
      <w:spacing w:after="160" w:line="240" w:lineRule="exact"/>
      <w:jc w:val="right"/>
    </w:pPr>
    <w:rPr>
      <w:sz w:val="20"/>
      <w:szCs w:val="20"/>
      <w:lang w:val="en-GB" w:eastAsia="en-US"/>
    </w:rPr>
  </w:style>
  <w:style w:type="character" w:customStyle="1" w:styleId="blk">
    <w:name w:val="blk"/>
    <w:rsid w:val="00EF4266"/>
  </w:style>
  <w:style w:type="paragraph" w:customStyle="1" w:styleId="ConsNormal">
    <w:name w:val="ConsNormal"/>
    <w:rsid w:val="00EF4266"/>
    <w:pPr>
      <w:suppressAutoHyphens/>
      <w:autoSpaceDE w:val="0"/>
      <w:ind w:right="19772" w:firstLine="720"/>
    </w:pPr>
    <w:rPr>
      <w:rFonts w:ascii="Arial" w:eastAsia="Arial" w:hAnsi="Arial" w:cs="Arial"/>
      <w:lang w:eastAsia="ar-SA"/>
    </w:rPr>
  </w:style>
  <w:style w:type="paragraph" w:customStyle="1" w:styleId="1b">
    <w:name w:val="Без интервала1"/>
    <w:rsid w:val="00EF4266"/>
    <w:rPr>
      <w:rFonts w:ascii="Calibri" w:hAnsi="Calibri"/>
      <w:sz w:val="22"/>
      <w:szCs w:val="22"/>
    </w:rPr>
  </w:style>
  <w:style w:type="paragraph" w:customStyle="1" w:styleId="1c">
    <w:name w:val="Знак Знак1 Знак Знак Знак Знак Знак Знак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d">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82"/>
    <w:pPr>
      <w:suppressAutoHyphens/>
    </w:pPr>
    <w:rPr>
      <w:sz w:val="24"/>
      <w:szCs w:val="24"/>
      <w:lang w:eastAsia="ar-SA"/>
    </w:rPr>
  </w:style>
  <w:style w:type="paragraph" w:styleId="1">
    <w:name w:val="heading 1"/>
    <w:basedOn w:val="a"/>
    <w:next w:val="a"/>
    <w:link w:val="10"/>
    <w:qFormat/>
    <w:rsid w:val="00EF4266"/>
    <w:pPr>
      <w:keepNext/>
      <w:numPr>
        <w:numId w:val="1"/>
      </w:numPr>
      <w:suppressAutoHyphens w:val="0"/>
      <w:spacing w:line="360" w:lineRule="auto"/>
      <w:jc w:val="both"/>
      <w:outlineLvl w:val="0"/>
    </w:pPr>
    <w:rPr>
      <w:b/>
      <w:bCs/>
    </w:rPr>
  </w:style>
  <w:style w:type="paragraph" w:styleId="2">
    <w:name w:val="heading 2"/>
    <w:basedOn w:val="a"/>
    <w:next w:val="a"/>
    <w:link w:val="20"/>
    <w:unhideWhenUsed/>
    <w:qFormat/>
    <w:rsid w:val="00BD1882"/>
    <w:pPr>
      <w:keepNext/>
      <w:spacing w:before="240" w:after="60"/>
      <w:outlineLvl w:val="1"/>
    </w:pPr>
    <w:rPr>
      <w:rFonts w:ascii="Cambria" w:hAnsi="Cambria"/>
      <w:b/>
      <w:bCs/>
      <w:i/>
      <w:iCs/>
      <w:sz w:val="28"/>
      <w:szCs w:val="28"/>
    </w:rPr>
  </w:style>
  <w:style w:type="paragraph" w:styleId="3">
    <w:name w:val="heading 3"/>
    <w:basedOn w:val="a"/>
    <w:next w:val="a"/>
    <w:link w:val="30"/>
    <w:qFormat/>
    <w:rsid w:val="00BD1882"/>
    <w:pPr>
      <w:keepNext/>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rsid w:val="00BD1882"/>
    <w:rPr>
      <w:rFonts w:ascii="Cambria" w:hAnsi="Cambria"/>
      <w:b/>
      <w:bCs/>
      <w:i/>
      <w:iCs/>
      <w:sz w:val="28"/>
      <w:szCs w:val="28"/>
      <w:lang w:eastAsia="ar-SA"/>
    </w:rPr>
  </w:style>
  <w:style w:type="character" w:customStyle="1" w:styleId="30">
    <w:name w:val="Заголовок 3 Знак"/>
    <w:basedOn w:val="a0"/>
    <w:link w:val="3"/>
    <w:rsid w:val="00C55A9B"/>
    <w:rPr>
      <w:rFonts w:ascii="Arial" w:hAnsi="Arial" w:cs="Arial"/>
      <w:sz w:val="24"/>
      <w:szCs w:val="24"/>
      <w:lang w:eastAsia="ar-SA"/>
    </w:rPr>
  </w:style>
  <w:style w:type="character" w:styleId="a3">
    <w:name w:val="Strong"/>
    <w:uiPriority w:val="22"/>
    <w:qFormat/>
    <w:rsid w:val="00BD1882"/>
    <w:rPr>
      <w:b/>
      <w:bCs/>
    </w:rPr>
  </w:style>
  <w:style w:type="character" w:styleId="a4">
    <w:name w:val="Emphasis"/>
    <w:qFormat/>
    <w:rsid w:val="00BD1882"/>
    <w:rPr>
      <w:i/>
      <w:iCs/>
    </w:rPr>
  </w:style>
  <w:style w:type="paragraph" w:styleId="31">
    <w:name w:val="Body Text Indent 3"/>
    <w:basedOn w:val="a"/>
    <w:link w:val="32"/>
    <w:unhideWhenUsed/>
    <w:rsid w:val="00ED2A9A"/>
    <w:pPr>
      <w:tabs>
        <w:tab w:val="left" w:pos="540"/>
      </w:tabs>
      <w:suppressAutoHyphens w:val="0"/>
      <w:ind w:firstLine="540"/>
      <w:jc w:val="both"/>
    </w:pPr>
    <w:rPr>
      <w:lang w:eastAsia="ru-RU"/>
    </w:rPr>
  </w:style>
  <w:style w:type="character" w:customStyle="1" w:styleId="32">
    <w:name w:val="Основной текст с отступом 3 Знак"/>
    <w:basedOn w:val="a0"/>
    <w:link w:val="31"/>
    <w:rsid w:val="00ED2A9A"/>
    <w:rPr>
      <w:sz w:val="24"/>
      <w:szCs w:val="24"/>
      <w:lang w:eastAsia="ru-RU"/>
    </w:rPr>
  </w:style>
  <w:style w:type="paragraph" w:styleId="a5">
    <w:name w:val="Normal (Web)"/>
    <w:basedOn w:val="a"/>
    <w:unhideWhenUsed/>
    <w:rsid w:val="009F0CC0"/>
    <w:pPr>
      <w:suppressAutoHyphens w:val="0"/>
      <w:spacing w:before="100" w:beforeAutospacing="1" w:after="100" w:afterAutospacing="1"/>
    </w:pPr>
    <w:rPr>
      <w:lang w:eastAsia="ru-RU"/>
    </w:rPr>
  </w:style>
  <w:style w:type="paragraph" w:styleId="a6">
    <w:name w:val="List Paragraph"/>
    <w:basedOn w:val="a"/>
    <w:link w:val="a7"/>
    <w:uiPriority w:val="34"/>
    <w:qFormat/>
    <w:rsid w:val="00717EA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link w:val="a6"/>
    <w:uiPriority w:val="34"/>
    <w:locked/>
    <w:rsid w:val="00717EAB"/>
    <w:rPr>
      <w:rFonts w:asciiTheme="minorHAnsi" w:eastAsiaTheme="minorHAnsi" w:hAnsiTheme="minorHAnsi" w:cstheme="minorBidi"/>
      <w:sz w:val="22"/>
      <w:szCs w:val="22"/>
    </w:rPr>
  </w:style>
  <w:style w:type="paragraph" w:customStyle="1" w:styleId="11">
    <w:name w:val="Абзац списка1"/>
    <w:basedOn w:val="a"/>
    <w:rsid w:val="00717EAB"/>
    <w:pPr>
      <w:spacing w:after="200" w:line="276" w:lineRule="auto"/>
      <w:ind w:left="720"/>
    </w:pPr>
    <w:rPr>
      <w:rFonts w:ascii="Arial" w:eastAsia="SimSun" w:hAnsi="Arial" w:cs="Mangal"/>
      <w:kern w:val="1"/>
      <w:sz w:val="22"/>
      <w:szCs w:val="22"/>
      <w:lang w:eastAsia="hi-IN" w:bidi="hi-IN"/>
    </w:rPr>
  </w:style>
  <w:style w:type="paragraph" w:styleId="a8">
    <w:name w:val="Balloon Text"/>
    <w:basedOn w:val="a"/>
    <w:link w:val="a9"/>
    <w:uiPriority w:val="99"/>
    <w:semiHidden/>
    <w:unhideWhenUsed/>
    <w:rsid w:val="00BF48B6"/>
    <w:rPr>
      <w:rFonts w:ascii="Tahoma" w:hAnsi="Tahoma" w:cs="Tahoma"/>
      <w:sz w:val="16"/>
      <w:szCs w:val="16"/>
    </w:rPr>
  </w:style>
  <w:style w:type="character" w:customStyle="1" w:styleId="a9">
    <w:name w:val="Текст выноски Знак"/>
    <w:basedOn w:val="a0"/>
    <w:link w:val="a8"/>
    <w:uiPriority w:val="99"/>
    <w:semiHidden/>
    <w:rsid w:val="00BF48B6"/>
    <w:rPr>
      <w:rFonts w:ascii="Tahoma" w:hAnsi="Tahoma" w:cs="Tahoma"/>
      <w:sz w:val="16"/>
      <w:szCs w:val="16"/>
      <w:lang w:eastAsia="ar-SA"/>
    </w:rPr>
  </w:style>
  <w:style w:type="paragraph" w:styleId="aa">
    <w:name w:val="Body Text Indent"/>
    <w:basedOn w:val="a"/>
    <w:link w:val="ab"/>
    <w:unhideWhenUsed/>
    <w:rsid w:val="00127583"/>
    <w:pPr>
      <w:spacing w:after="120"/>
      <w:ind w:left="283"/>
    </w:pPr>
  </w:style>
  <w:style w:type="character" w:customStyle="1" w:styleId="ab">
    <w:name w:val="Основной текст с отступом Знак"/>
    <w:basedOn w:val="a0"/>
    <w:link w:val="aa"/>
    <w:rsid w:val="00127583"/>
    <w:rPr>
      <w:sz w:val="24"/>
      <w:szCs w:val="24"/>
      <w:lang w:eastAsia="ar-SA"/>
    </w:rPr>
  </w:style>
  <w:style w:type="paragraph" w:styleId="21">
    <w:name w:val="Body Text 2"/>
    <w:basedOn w:val="a"/>
    <w:link w:val="22"/>
    <w:uiPriority w:val="99"/>
    <w:semiHidden/>
    <w:unhideWhenUsed/>
    <w:rsid w:val="00281A50"/>
    <w:pPr>
      <w:spacing w:after="120" w:line="480" w:lineRule="auto"/>
    </w:pPr>
  </w:style>
  <w:style w:type="character" w:customStyle="1" w:styleId="22">
    <w:name w:val="Основной текст 2 Знак"/>
    <w:basedOn w:val="a0"/>
    <w:link w:val="21"/>
    <w:uiPriority w:val="99"/>
    <w:semiHidden/>
    <w:rsid w:val="00281A50"/>
    <w:rPr>
      <w:sz w:val="24"/>
      <w:szCs w:val="24"/>
      <w:lang w:eastAsia="ar-SA"/>
    </w:rPr>
  </w:style>
  <w:style w:type="character" w:customStyle="1" w:styleId="FontStyle85">
    <w:name w:val="Font Style85"/>
    <w:uiPriority w:val="99"/>
    <w:rsid w:val="00281A50"/>
    <w:rPr>
      <w:rFonts w:ascii="Times New Roman" w:hAnsi="Times New Roman" w:cs="Times New Roman"/>
      <w:sz w:val="24"/>
      <w:szCs w:val="24"/>
    </w:rPr>
  </w:style>
  <w:style w:type="paragraph" w:customStyle="1" w:styleId="ConsPlusNormal">
    <w:name w:val="ConsPlusNormal"/>
    <w:next w:val="a"/>
    <w:rsid w:val="00FB3D87"/>
    <w:pPr>
      <w:widowControl w:val="0"/>
      <w:suppressAutoHyphens/>
      <w:ind w:firstLine="720"/>
    </w:pPr>
    <w:rPr>
      <w:rFonts w:ascii="Arial" w:eastAsia="Arial" w:hAnsi="Arial"/>
    </w:rPr>
  </w:style>
  <w:style w:type="paragraph" w:customStyle="1" w:styleId="23">
    <w:name w:val="Тема2"/>
    <w:basedOn w:val="a"/>
    <w:uiPriority w:val="99"/>
    <w:rsid w:val="008221F1"/>
    <w:pPr>
      <w:widowControl w:val="0"/>
      <w:suppressAutoHyphens w:val="0"/>
      <w:ind w:right="5902"/>
    </w:pPr>
    <w:rPr>
      <w:rFonts w:eastAsia="Calibri"/>
      <w:lang w:eastAsia="ru-RU"/>
    </w:rPr>
  </w:style>
  <w:style w:type="character" w:styleId="ac">
    <w:name w:val="Hyperlink"/>
    <w:unhideWhenUsed/>
    <w:rsid w:val="007522F8"/>
    <w:rPr>
      <w:color w:val="0000FF"/>
      <w:u w:val="single"/>
    </w:rPr>
  </w:style>
  <w:style w:type="paragraph" w:styleId="HTML">
    <w:name w:val="HTML Preformatted"/>
    <w:basedOn w:val="a"/>
    <w:link w:val="HTML0"/>
    <w:semiHidden/>
    <w:unhideWhenUsed/>
    <w:rsid w:val="0075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semiHidden/>
    <w:rsid w:val="007522F8"/>
    <w:rPr>
      <w:rFonts w:ascii="Courier New" w:hAnsi="Courier New" w:cs="Courier New"/>
      <w:lang w:eastAsia="ru-RU"/>
    </w:rPr>
  </w:style>
  <w:style w:type="paragraph" w:customStyle="1" w:styleId="ConsPlusNonformat">
    <w:name w:val="ConsPlusNonformat"/>
    <w:basedOn w:val="a"/>
    <w:next w:val="ConsPlusNormal"/>
    <w:rsid w:val="007522F8"/>
    <w:pPr>
      <w:autoSpaceDE w:val="0"/>
    </w:pPr>
    <w:rPr>
      <w:rFonts w:ascii="Courier New" w:eastAsia="Courier New" w:hAnsi="Courier New"/>
      <w:sz w:val="20"/>
      <w:szCs w:val="20"/>
      <w:lang w:eastAsia="ru-RU"/>
    </w:rPr>
  </w:style>
  <w:style w:type="character" w:customStyle="1" w:styleId="24">
    <w:name w:val="Основной текст (2)_"/>
    <w:link w:val="25"/>
    <w:locked/>
    <w:rsid w:val="007522F8"/>
    <w:rPr>
      <w:b/>
      <w:shd w:val="clear" w:color="auto" w:fill="FFFFFF"/>
    </w:rPr>
  </w:style>
  <w:style w:type="paragraph" w:customStyle="1" w:styleId="25">
    <w:name w:val="Основной текст (2)"/>
    <w:basedOn w:val="a"/>
    <w:link w:val="24"/>
    <w:rsid w:val="007522F8"/>
    <w:pPr>
      <w:widowControl w:val="0"/>
      <w:shd w:val="clear" w:color="auto" w:fill="FFFFFF"/>
      <w:suppressAutoHyphens w:val="0"/>
      <w:spacing w:before="300" w:after="540" w:line="240" w:lineRule="atLeast"/>
      <w:jc w:val="center"/>
    </w:pPr>
    <w:rPr>
      <w:b/>
      <w:sz w:val="20"/>
      <w:szCs w:val="20"/>
      <w:lang w:eastAsia="en-US"/>
    </w:rPr>
  </w:style>
  <w:style w:type="paragraph" w:styleId="ad">
    <w:name w:val="header"/>
    <w:basedOn w:val="a"/>
    <w:link w:val="ae"/>
    <w:unhideWhenUsed/>
    <w:rsid w:val="00432DE5"/>
    <w:pPr>
      <w:tabs>
        <w:tab w:val="center" w:pos="4677"/>
        <w:tab w:val="right" w:pos="9355"/>
      </w:tabs>
    </w:pPr>
  </w:style>
  <w:style w:type="character" w:customStyle="1" w:styleId="ae">
    <w:name w:val="Верхний колонтитул Знак"/>
    <w:basedOn w:val="a0"/>
    <w:link w:val="ad"/>
    <w:rsid w:val="00432DE5"/>
    <w:rPr>
      <w:sz w:val="24"/>
      <w:szCs w:val="24"/>
      <w:lang w:eastAsia="ar-SA"/>
    </w:rPr>
  </w:style>
  <w:style w:type="paragraph" w:styleId="af">
    <w:name w:val="footer"/>
    <w:basedOn w:val="a"/>
    <w:link w:val="af0"/>
    <w:unhideWhenUsed/>
    <w:rsid w:val="00432DE5"/>
    <w:pPr>
      <w:tabs>
        <w:tab w:val="center" w:pos="4677"/>
        <w:tab w:val="right" w:pos="9355"/>
      </w:tabs>
    </w:pPr>
  </w:style>
  <w:style w:type="character" w:customStyle="1" w:styleId="af0">
    <w:name w:val="Нижний колонтитул Знак"/>
    <w:basedOn w:val="a0"/>
    <w:link w:val="af"/>
    <w:uiPriority w:val="99"/>
    <w:rsid w:val="00432DE5"/>
    <w:rPr>
      <w:sz w:val="24"/>
      <w:szCs w:val="24"/>
      <w:lang w:eastAsia="ar-SA"/>
    </w:rPr>
  </w:style>
  <w:style w:type="character" w:customStyle="1" w:styleId="10">
    <w:name w:val="Заголовок 1 Знак"/>
    <w:basedOn w:val="a0"/>
    <w:link w:val="1"/>
    <w:rsid w:val="00EF4266"/>
    <w:rPr>
      <w:b/>
      <w:bCs/>
      <w:sz w:val="24"/>
      <w:szCs w:val="24"/>
      <w:lang w:eastAsia="ar-SA"/>
    </w:rPr>
  </w:style>
  <w:style w:type="character" w:customStyle="1" w:styleId="Absatz-Standardschriftart">
    <w:name w:val="Absatz-Standardschriftart"/>
    <w:rsid w:val="00EF4266"/>
  </w:style>
  <w:style w:type="character" w:customStyle="1" w:styleId="WW-Absatz-Standardschriftart">
    <w:name w:val="WW-Absatz-Standardschriftart"/>
    <w:rsid w:val="00EF4266"/>
  </w:style>
  <w:style w:type="character" w:customStyle="1" w:styleId="WW-Absatz-Standardschriftart1">
    <w:name w:val="WW-Absatz-Standardschriftart1"/>
    <w:rsid w:val="00EF4266"/>
  </w:style>
  <w:style w:type="character" w:customStyle="1" w:styleId="WW-Absatz-Standardschriftart11">
    <w:name w:val="WW-Absatz-Standardschriftart11"/>
    <w:rsid w:val="00EF4266"/>
  </w:style>
  <w:style w:type="character" w:customStyle="1" w:styleId="WW-Absatz-Standardschriftart111">
    <w:name w:val="WW-Absatz-Standardschriftart111"/>
    <w:rsid w:val="00EF4266"/>
  </w:style>
  <w:style w:type="character" w:customStyle="1" w:styleId="WW-Absatz-Standardschriftart1111">
    <w:name w:val="WW-Absatz-Standardschriftart1111"/>
    <w:rsid w:val="00EF4266"/>
  </w:style>
  <w:style w:type="character" w:customStyle="1" w:styleId="WW-Absatz-Standardschriftart11111">
    <w:name w:val="WW-Absatz-Standardschriftart11111"/>
    <w:rsid w:val="00EF4266"/>
  </w:style>
  <w:style w:type="character" w:customStyle="1" w:styleId="WW-Absatz-Standardschriftart111111">
    <w:name w:val="WW-Absatz-Standardschriftart111111"/>
    <w:rsid w:val="00EF4266"/>
  </w:style>
  <w:style w:type="character" w:customStyle="1" w:styleId="WW-Absatz-Standardschriftart1111111">
    <w:name w:val="WW-Absatz-Standardschriftart1111111"/>
    <w:rsid w:val="00EF4266"/>
  </w:style>
  <w:style w:type="character" w:customStyle="1" w:styleId="WW-Absatz-Standardschriftart11111111">
    <w:name w:val="WW-Absatz-Standardschriftart11111111"/>
    <w:rsid w:val="00EF4266"/>
  </w:style>
  <w:style w:type="character" w:customStyle="1" w:styleId="WW-Absatz-Standardschriftart111111111">
    <w:name w:val="WW-Absatz-Standardschriftart111111111"/>
    <w:rsid w:val="00EF4266"/>
  </w:style>
  <w:style w:type="character" w:customStyle="1" w:styleId="WW-Absatz-Standardschriftart1111111111">
    <w:name w:val="WW-Absatz-Standardschriftart1111111111"/>
    <w:rsid w:val="00EF4266"/>
  </w:style>
  <w:style w:type="character" w:customStyle="1" w:styleId="WW-Absatz-Standardschriftart11111111111">
    <w:name w:val="WW-Absatz-Standardschriftart11111111111"/>
    <w:rsid w:val="00EF4266"/>
  </w:style>
  <w:style w:type="character" w:customStyle="1" w:styleId="WW-Absatz-Standardschriftart111111111111">
    <w:name w:val="WW-Absatz-Standardschriftart111111111111"/>
    <w:rsid w:val="00EF4266"/>
  </w:style>
  <w:style w:type="character" w:customStyle="1" w:styleId="WW-Absatz-Standardschriftart1111111111111">
    <w:name w:val="WW-Absatz-Standardschriftart1111111111111"/>
    <w:rsid w:val="00EF4266"/>
  </w:style>
  <w:style w:type="character" w:customStyle="1" w:styleId="26">
    <w:name w:val="Основной шрифт абзаца2"/>
    <w:rsid w:val="00EF4266"/>
  </w:style>
  <w:style w:type="character" w:customStyle="1" w:styleId="WW-Absatz-Standardschriftart11111111111111">
    <w:name w:val="WW-Absatz-Standardschriftart11111111111111"/>
    <w:rsid w:val="00EF4266"/>
  </w:style>
  <w:style w:type="character" w:customStyle="1" w:styleId="WW-Absatz-Standardschriftart111111111111111">
    <w:name w:val="WW-Absatz-Standardschriftart111111111111111"/>
    <w:rsid w:val="00EF4266"/>
  </w:style>
  <w:style w:type="character" w:customStyle="1" w:styleId="WW8NumSt3z0">
    <w:name w:val="WW8NumSt3z0"/>
    <w:rsid w:val="00EF4266"/>
    <w:rPr>
      <w:rFonts w:ascii="Times New Roman" w:hAnsi="Times New Roman" w:cs="Times New Roman"/>
    </w:rPr>
  </w:style>
  <w:style w:type="character" w:customStyle="1" w:styleId="12">
    <w:name w:val="Основной шрифт абзаца1"/>
    <w:rsid w:val="00EF4266"/>
  </w:style>
  <w:style w:type="character" w:styleId="af1">
    <w:name w:val="page number"/>
    <w:basedOn w:val="12"/>
    <w:rsid w:val="00EF4266"/>
  </w:style>
  <w:style w:type="character" w:customStyle="1" w:styleId="af2">
    <w:name w:val="Символ нумерации"/>
    <w:rsid w:val="00EF4266"/>
  </w:style>
  <w:style w:type="character" w:customStyle="1" w:styleId="WW8NumSt1z0">
    <w:name w:val="WW8NumSt1z0"/>
    <w:rsid w:val="00EF4266"/>
    <w:rPr>
      <w:rFonts w:ascii="Times New Roman" w:hAnsi="Times New Roman" w:cs="Times New Roman"/>
    </w:rPr>
  </w:style>
  <w:style w:type="character" w:customStyle="1" w:styleId="33">
    <w:name w:val="Основной шрифт абзаца3"/>
    <w:rsid w:val="00EF4266"/>
  </w:style>
  <w:style w:type="character" w:customStyle="1" w:styleId="34">
    <w:name w:val="Основной текст 3 Знак"/>
    <w:rsid w:val="00EF4266"/>
    <w:rPr>
      <w:sz w:val="16"/>
      <w:szCs w:val="16"/>
    </w:rPr>
  </w:style>
  <w:style w:type="paragraph" w:styleId="af3">
    <w:name w:val="Title"/>
    <w:basedOn w:val="a"/>
    <w:next w:val="af4"/>
    <w:link w:val="af5"/>
    <w:qFormat/>
    <w:rsid w:val="00EF4266"/>
    <w:pPr>
      <w:keepNext/>
      <w:suppressAutoHyphens w:val="0"/>
      <w:spacing w:before="240" w:after="120"/>
    </w:pPr>
    <w:rPr>
      <w:rFonts w:ascii="Arial" w:eastAsia="DejaVu Sans" w:hAnsi="Arial" w:cs="Tahoma"/>
      <w:sz w:val="28"/>
      <w:szCs w:val="28"/>
    </w:rPr>
  </w:style>
  <w:style w:type="character" w:customStyle="1" w:styleId="af5">
    <w:name w:val="Название Знак"/>
    <w:basedOn w:val="a0"/>
    <w:link w:val="af3"/>
    <w:rsid w:val="00EF4266"/>
    <w:rPr>
      <w:rFonts w:ascii="Arial" w:eastAsia="DejaVu Sans" w:hAnsi="Arial" w:cs="Tahoma"/>
      <w:sz w:val="28"/>
      <w:szCs w:val="28"/>
      <w:lang w:eastAsia="ar-SA"/>
    </w:rPr>
  </w:style>
  <w:style w:type="paragraph" w:styleId="af4">
    <w:name w:val="Body Text"/>
    <w:basedOn w:val="a"/>
    <w:link w:val="af6"/>
    <w:rsid w:val="00EF4266"/>
    <w:pPr>
      <w:suppressAutoHyphens w:val="0"/>
      <w:spacing w:after="120"/>
    </w:pPr>
    <w:rPr>
      <w:rFonts w:ascii="Arial" w:hAnsi="Arial"/>
      <w:sz w:val="22"/>
    </w:rPr>
  </w:style>
  <w:style w:type="character" w:customStyle="1" w:styleId="af6">
    <w:name w:val="Основной текст Знак"/>
    <w:basedOn w:val="a0"/>
    <w:link w:val="af4"/>
    <w:rsid w:val="00EF4266"/>
    <w:rPr>
      <w:rFonts w:ascii="Arial" w:hAnsi="Arial"/>
      <w:sz w:val="22"/>
      <w:szCs w:val="24"/>
      <w:lang w:eastAsia="ar-SA"/>
    </w:rPr>
  </w:style>
  <w:style w:type="paragraph" w:styleId="af7">
    <w:name w:val="List"/>
    <w:basedOn w:val="af4"/>
    <w:rsid w:val="00EF4266"/>
    <w:rPr>
      <w:rFonts w:cs="Tahoma"/>
    </w:rPr>
  </w:style>
  <w:style w:type="paragraph" w:customStyle="1" w:styleId="27">
    <w:name w:val="Название2"/>
    <w:basedOn w:val="a"/>
    <w:rsid w:val="00EF4266"/>
    <w:pPr>
      <w:suppressLineNumbers/>
      <w:suppressAutoHyphens w:val="0"/>
      <w:spacing w:before="120" w:after="120"/>
    </w:pPr>
    <w:rPr>
      <w:rFonts w:cs="Tahoma"/>
      <w:i/>
      <w:iCs/>
    </w:rPr>
  </w:style>
  <w:style w:type="paragraph" w:customStyle="1" w:styleId="28">
    <w:name w:val="Указатель2"/>
    <w:basedOn w:val="a"/>
    <w:rsid w:val="00EF4266"/>
    <w:pPr>
      <w:suppressLineNumbers/>
      <w:suppressAutoHyphens w:val="0"/>
    </w:pPr>
    <w:rPr>
      <w:rFonts w:cs="Tahoma"/>
    </w:rPr>
  </w:style>
  <w:style w:type="paragraph" w:customStyle="1" w:styleId="13">
    <w:name w:val="Название1"/>
    <w:basedOn w:val="a"/>
    <w:rsid w:val="00EF4266"/>
    <w:pPr>
      <w:suppressLineNumbers/>
      <w:suppressAutoHyphens w:val="0"/>
      <w:spacing w:before="120" w:after="120"/>
    </w:pPr>
    <w:rPr>
      <w:rFonts w:cs="Tahoma"/>
      <w:i/>
      <w:iCs/>
    </w:rPr>
  </w:style>
  <w:style w:type="paragraph" w:customStyle="1" w:styleId="14">
    <w:name w:val="Указатель1"/>
    <w:basedOn w:val="a"/>
    <w:rsid w:val="00EF4266"/>
    <w:pPr>
      <w:suppressLineNumbers/>
      <w:suppressAutoHyphens w:val="0"/>
    </w:pPr>
    <w:rPr>
      <w:rFonts w:cs="Tahoma"/>
    </w:rPr>
  </w:style>
  <w:style w:type="paragraph" w:customStyle="1" w:styleId="210">
    <w:name w:val="Основной текст 21"/>
    <w:basedOn w:val="a"/>
    <w:rsid w:val="00EF4266"/>
    <w:pPr>
      <w:tabs>
        <w:tab w:val="left" w:pos="1418"/>
      </w:tabs>
      <w:suppressAutoHyphens w:val="0"/>
      <w:jc w:val="both"/>
    </w:pPr>
    <w:rPr>
      <w:szCs w:val="22"/>
    </w:rPr>
  </w:style>
  <w:style w:type="paragraph" w:customStyle="1" w:styleId="15">
    <w:name w:val="Цитата1"/>
    <w:basedOn w:val="a"/>
    <w:rsid w:val="00EF4266"/>
    <w:pPr>
      <w:shd w:val="clear" w:color="auto" w:fill="FFFFFF"/>
      <w:suppressAutoHyphens w:val="0"/>
      <w:spacing w:before="5"/>
      <w:ind w:left="5" w:right="19" w:firstLine="706"/>
      <w:jc w:val="both"/>
    </w:pPr>
    <w:rPr>
      <w:szCs w:val="28"/>
    </w:rPr>
  </w:style>
  <w:style w:type="paragraph" w:customStyle="1" w:styleId="211">
    <w:name w:val="Основной текст с отступом 21"/>
    <w:basedOn w:val="a"/>
    <w:rsid w:val="00EF4266"/>
    <w:pPr>
      <w:suppressAutoHyphens w:val="0"/>
      <w:spacing w:after="120" w:line="480" w:lineRule="auto"/>
      <w:ind w:left="283"/>
    </w:pPr>
  </w:style>
  <w:style w:type="paragraph" w:customStyle="1" w:styleId="320">
    <w:name w:val="Основной текст с отступом 32"/>
    <w:basedOn w:val="a"/>
    <w:rsid w:val="00EF4266"/>
    <w:pPr>
      <w:suppressAutoHyphens w:val="0"/>
      <w:ind w:firstLine="709"/>
      <w:jc w:val="both"/>
    </w:pPr>
  </w:style>
  <w:style w:type="paragraph" w:customStyle="1" w:styleId="af8">
    <w:name w:val="Заголовок статьи"/>
    <w:basedOn w:val="a"/>
    <w:next w:val="a"/>
    <w:rsid w:val="00EF4266"/>
    <w:pPr>
      <w:suppressAutoHyphens w:val="0"/>
      <w:autoSpaceDE w:val="0"/>
      <w:ind w:left="1612" w:hanging="892"/>
      <w:jc w:val="both"/>
    </w:pPr>
    <w:rPr>
      <w:rFonts w:ascii="Arial" w:hAnsi="Arial"/>
      <w:sz w:val="20"/>
      <w:szCs w:val="20"/>
    </w:rPr>
  </w:style>
  <w:style w:type="paragraph" w:customStyle="1" w:styleId="310">
    <w:name w:val="Основной текст 31"/>
    <w:basedOn w:val="a"/>
    <w:rsid w:val="00EF4266"/>
    <w:pPr>
      <w:widowControl w:val="0"/>
      <w:shd w:val="clear" w:color="auto" w:fill="FFFFFF"/>
      <w:tabs>
        <w:tab w:val="left" w:pos="163"/>
        <w:tab w:val="left" w:pos="540"/>
      </w:tabs>
      <w:suppressAutoHyphens w:val="0"/>
      <w:autoSpaceDE w:val="0"/>
      <w:jc w:val="both"/>
    </w:pPr>
    <w:rPr>
      <w:color w:val="000000"/>
      <w:sz w:val="28"/>
      <w:szCs w:val="28"/>
    </w:rPr>
  </w:style>
  <w:style w:type="paragraph" w:customStyle="1" w:styleId="af9">
    <w:name w:val="Содержимое таблицы"/>
    <w:basedOn w:val="a"/>
    <w:rsid w:val="00EF4266"/>
    <w:pPr>
      <w:suppressLineNumbers/>
      <w:suppressAutoHyphens w:val="0"/>
    </w:pPr>
  </w:style>
  <w:style w:type="paragraph" w:customStyle="1" w:styleId="afa">
    <w:name w:val="Заголовок таблицы"/>
    <w:basedOn w:val="af9"/>
    <w:rsid w:val="00EF4266"/>
    <w:pPr>
      <w:jc w:val="center"/>
    </w:pPr>
    <w:rPr>
      <w:b/>
      <w:bCs/>
    </w:rPr>
  </w:style>
  <w:style w:type="paragraph" w:customStyle="1" w:styleId="afb">
    <w:name w:val="Содержимое врезки"/>
    <w:basedOn w:val="af4"/>
    <w:rsid w:val="00EF4266"/>
  </w:style>
  <w:style w:type="paragraph" w:customStyle="1" w:styleId="ConsPlusTitle">
    <w:name w:val="ConsPlusTitle"/>
    <w:basedOn w:val="a"/>
    <w:next w:val="ConsPlusNormal"/>
    <w:rsid w:val="00EF4266"/>
    <w:pPr>
      <w:autoSpaceDE w:val="0"/>
    </w:pPr>
    <w:rPr>
      <w:rFonts w:ascii="Arial" w:eastAsia="Arial" w:hAnsi="Arial"/>
      <w:b/>
      <w:bCs/>
      <w:sz w:val="20"/>
      <w:szCs w:val="20"/>
    </w:rPr>
  </w:style>
  <w:style w:type="paragraph" w:customStyle="1" w:styleId="ConsPlusCell">
    <w:name w:val="ConsPlusCell"/>
    <w:basedOn w:val="a"/>
    <w:rsid w:val="00EF4266"/>
    <w:pPr>
      <w:autoSpaceDE w:val="0"/>
    </w:pPr>
    <w:rPr>
      <w:rFonts w:ascii="Arial" w:eastAsia="Arial" w:hAnsi="Arial"/>
      <w:sz w:val="20"/>
      <w:szCs w:val="20"/>
    </w:rPr>
  </w:style>
  <w:style w:type="paragraph" w:customStyle="1" w:styleId="ConsPlusDocList">
    <w:name w:val="ConsPlusDocList"/>
    <w:basedOn w:val="a"/>
    <w:rsid w:val="00EF4266"/>
    <w:pPr>
      <w:autoSpaceDE w:val="0"/>
    </w:pPr>
    <w:rPr>
      <w:rFonts w:ascii="Courier New" w:eastAsia="Courier New" w:hAnsi="Courier New"/>
      <w:sz w:val="20"/>
      <w:szCs w:val="20"/>
    </w:rPr>
  </w:style>
  <w:style w:type="paragraph" w:customStyle="1" w:styleId="311">
    <w:name w:val="Основной текст с отступом 31"/>
    <w:basedOn w:val="a"/>
    <w:rsid w:val="00EF4266"/>
    <w:pPr>
      <w:suppressAutoHyphens w:val="0"/>
      <w:ind w:firstLine="709"/>
      <w:jc w:val="both"/>
    </w:pPr>
  </w:style>
  <w:style w:type="paragraph" w:customStyle="1" w:styleId="321">
    <w:name w:val="Основной текст 32"/>
    <w:basedOn w:val="a"/>
    <w:rsid w:val="00EF4266"/>
    <w:pPr>
      <w:suppressAutoHyphens w:val="0"/>
      <w:spacing w:after="120"/>
    </w:pPr>
    <w:rPr>
      <w:sz w:val="16"/>
      <w:szCs w:val="16"/>
    </w:rPr>
  </w:style>
  <w:style w:type="paragraph" w:customStyle="1" w:styleId="16">
    <w:name w:val="Знак Знак Знак Знак Знак Знак Знак1"/>
    <w:basedOn w:val="a"/>
    <w:rsid w:val="00EF4266"/>
    <w:pPr>
      <w:widowControl w:val="0"/>
      <w:suppressAutoHyphens w:val="0"/>
      <w:spacing w:after="160" w:line="240" w:lineRule="exact"/>
      <w:jc w:val="right"/>
    </w:pPr>
    <w:rPr>
      <w:sz w:val="20"/>
      <w:szCs w:val="20"/>
      <w:lang w:val="en-GB"/>
    </w:rPr>
  </w:style>
  <w:style w:type="paragraph" w:customStyle="1" w:styleId="220">
    <w:name w:val="Основной текст с отступом 22"/>
    <w:basedOn w:val="a"/>
    <w:rsid w:val="00EF4266"/>
    <w:pPr>
      <w:suppressAutoHyphens w:val="0"/>
      <w:spacing w:after="120" w:line="480" w:lineRule="auto"/>
      <w:ind w:left="283"/>
    </w:pPr>
  </w:style>
  <w:style w:type="paragraph" w:customStyle="1" w:styleId="WW-">
    <w:name w:val="WW-Текст"/>
    <w:basedOn w:val="a"/>
    <w:rsid w:val="00EF4266"/>
    <w:pPr>
      <w:suppressAutoHyphens w:val="0"/>
    </w:pPr>
    <w:rPr>
      <w:rFonts w:ascii="Courier New" w:hAnsi="Courier New"/>
      <w:sz w:val="20"/>
    </w:rPr>
  </w:style>
  <w:style w:type="paragraph" w:customStyle="1" w:styleId="afc">
    <w:name w:val="Знак"/>
    <w:basedOn w:val="a"/>
    <w:rsid w:val="00EF4266"/>
    <w:pPr>
      <w:suppressAutoHyphens w:val="0"/>
      <w:spacing w:after="160" w:line="240" w:lineRule="exact"/>
    </w:pPr>
    <w:rPr>
      <w:rFonts w:ascii="Verdana" w:hAnsi="Verdana"/>
      <w:sz w:val="20"/>
      <w:szCs w:val="20"/>
      <w:lang w:val="en-US" w:eastAsia="en-US"/>
    </w:rPr>
  </w:style>
  <w:style w:type="paragraph" w:styleId="35">
    <w:name w:val="Body Text 3"/>
    <w:basedOn w:val="a"/>
    <w:link w:val="312"/>
    <w:rsid w:val="00EF4266"/>
    <w:pPr>
      <w:suppressAutoHyphens w:val="0"/>
      <w:spacing w:after="120"/>
    </w:pPr>
    <w:rPr>
      <w:sz w:val="16"/>
      <w:szCs w:val="16"/>
      <w:lang w:eastAsia="ru-RU"/>
    </w:rPr>
  </w:style>
  <w:style w:type="character" w:customStyle="1" w:styleId="312">
    <w:name w:val="Основной текст 3 Знак1"/>
    <w:basedOn w:val="a0"/>
    <w:link w:val="35"/>
    <w:rsid w:val="00EF4266"/>
    <w:rPr>
      <w:sz w:val="16"/>
      <w:szCs w:val="16"/>
      <w:lang w:eastAsia="ru-RU"/>
    </w:rPr>
  </w:style>
  <w:style w:type="paragraph" w:customStyle="1" w:styleId="29">
    <w:name w:val="Абзац списка2"/>
    <w:basedOn w:val="a"/>
    <w:rsid w:val="00EF4266"/>
    <w:pPr>
      <w:suppressAutoHyphens w:val="0"/>
      <w:spacing w:after="200" w:line="276" w:lineRule="auto"/>
      <w:ind w:left="720"/>
    </w:pPr>
    <w:rPr>
      <w:rFonts w:ascii="Calibri" w:hAnsi="Calibri" w:cs="Calibri"/>
      <w:sz w:val="22"/>
      <w:szCs w:val="22"/>
      <w:lang w:eastAsia="en-US"/>
    </w:rPr>
  </w:style>
  <w:style w:type="paragraph" w:styleId="2a">
    <w:name w:val="Body Text Indent 2"/>
    <w:basedOn w:val="a"/>
    <w:link w:val="2b"/>
    <w:rsid w:val="00EF4266"/>
    <w:pPr>
      <w:suppressAutoHyphens w:val="0"/>
      <w:spacing w:after="120" w:line="480" w:lineRule="auto"/>
      <w:ind w:left="283"/>
    </w:pPr>
    <w:rPr>
      <w:lang w:val="x-none"/>
    </w:rPr>
  </w:style>
  <w:style w:type="character" w:customStyle="1" w:styleId="2b">
    <w:name w:val="Основной текст с отступом 2 Знак"/>
    <w:basedOn w:val="a0"/>
    <w:link w:val="2a"/>
    <w:rsid w:val="00EF4266"/>
    <w:rPr>
      <w:sz w:val="24"/>
      <w:szCs w:val="24"/>
      <w:lang w:val="x-none" w:eastAsia="ar-SA"/>
    </w:rPr>
  </w:style>
  <w:style w:type="paragraph" w:customStyle="1" w:styleId="17">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afd">
    <w:name w:val="Знак Знак Знак Знак Знак Знак"/>
    <w:basedOn w:val="a"/>
    <w:rsid w:val="00EF4266"/>
    <w:pPr>
      <w:suppressAutoHyphens w:val="0"/>
      <w:spacing w:after="160"/>
    </w:pPr>
    <w:rPr>
      <w:rFonts w:ascii="Arial" w:hAnsi="Arial"/>
      <w:b/>
      <w:color w:val="FFFFFF"/>
      <w:sz w:val="32"/>
      <w:szCs w:val="20"/>
      <w:lang w:val="en-US" w:eastAsia="en-US"/>
    </w:rPr>
  </w:style>
  <w:style w:type="paragraph" w:customStyle="1" w:styleId="afe">
    <w:name w:val="Знак Знак Знак Знак"/>
    <w:basedOn w:val="a"/>
    <w:rsid w:val="00EF4266"/>
    <w:pPr>
      <w:suppressAutoHyphens w:val="0"/>
      <w:spacing w:after="160" w:line="240" w:lineRule="exact"/>
    </w:pPr>
    <w:rPr>
      <w:rFonts w:ascii="Verdana" w:hAnsi="Verdana" w:cs="Verdana"/>
      <w:lang w:val="en-US" w:eastAsia="en-US"/>
    </w:rPr>
  </w:style>
  <w:style w:type="character" w:customStyle="1" w:styleId="aff">
    <w:name w:val="Основной текст_"/>
    <w:link w:val="18"/>
    <w:rsid w:val="00EF4266"/>
    <w:rPr>
      <w:rFonts w:ascii="Sylfaen" w:eastAsia="Sylfaen" w:hAnsi="Sylfaen"/>
      <w:shd w:val="clear" w:color="auto" w:fill="FFFFFF"/>
    </w:rPr>
  </w:style>
  <w:style w:type="paragraph" w:customStyle="1" w:styleId="18">
    <w:name w:val="Основной текст1"/>
    <w:basedOn w:val="a"/>
    <w:link w:val="aff"/>
    <w:rsid w:val="00EF4266"/>
    <w:pPr>
      <w:widowControl w:val="0"/>
      <w:shd w:val="clear" w:color="auto" w:fill="FFFFFF"/>
      <w:suppressAutoHyphens w:val="0"/>
      <w:spacing w:line="230" w:lineRule="exact"/>
      <w:jc w:val="both"/>
    </w:pPr>
    <w:rPr>
      <w:rFonts w:ascii="Sylfaen" w:eastAsia="Sylfaen" w:hAnsi="Sylfaen"/>
      <w:sz w:val="20"/>
      <w:szCs w:val="20"/>
      <w:shd w:val="clear" w:color="auto" w:fill="FFFFFF"/>
      <w:lang w:eastAsia="en-US"/>
    </w:rPr>
  </w:style>
  <w:style w:type="character" w:customStyle="1" w:styleId="2c">
    <w:name w:val="Основной текст (2) + Полужирный"/>
    <w:rsid w:val="00EF426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0pt">
    <w:name w:val="Основной текст (2) + 11 pt;Малые прописные;Интервал 0 pt"/>
    <w:rsid w:val="00EF4266"/>
    <w:rPr>
      <w:rFonts w:ascii="Times New Roman" w:eastAsia="Times New Roman" w:hAnsi="Times New Roman" w:cs="Times New Roman"/>
      <w:b/>
      <w:bCs w:val="0"/>
      <w:i w:val="0"/>
      <w:iCs w:val="0"/>
      <w:smallCaps/>
      <w:strike w:val="0"/>
      <w:color w:val="000000"/>
      <w:spacing w:val="10"/>
      <w:w w:val="100"/>
      <w:position w:val="0"/>
      <w:sz w:val="22"/>
      <w:szCs w:val="22"/>
      <w:u w:val="none"/>
      <w:shd w:val="clear" w:color="auto" w:fill="FFFFFF"/>
      <w:lang w:val="en-US" w:eastAsia="en-US" w:bidi="en-US"/>
    </w:rPr>
  </w:style>
  <w:style w:type="paragraph" w:customStyle="1" w:styleId="aff0">
    <w:name w:val="Знак Знак Знак Знак Знак Знак"/>
    <w:basedOn w:val="a"/>
    <w:rsid w:val="00EF4266"/>
    <w:pPr>
      <w:suppressAutoHyphens w:val="0"/>
      <w:spacing w:after="160" w:line="240" w:lineRule="exact"/>
    </w:pPr>
    <w:rPr>
      <w:rFonts w:ascii="Verdana" w:hAnsi="Verdana"/>
      <w:sz w:val="20"/>
      <w:szCs w:val="20"/>
      <w:lang w:val="en-US" w:eastAsia="en-US"/>
    </w:rPr>
  </w:style>
  <w:style w:type="paragraph" w:customStyle="1" w:styleId="19">
    <w:name w:val="Знак Знак1"/>
    <w:basedOn w:val="a"/>
    <w:rsid w:val="00EF4266"/>
    <w:pPr>
      <w:suppressAutoHyphens w:val="0"/>
      <w:spacing w:after="160" w:line="240" w:lineRule="exact"/>
    </w:pPr>
    <w:rPr>
      <w:rFonts w:ascii="Verdana" w:hAnsi="Verdana" w:cs="Verdana"/>
      <w:sz w:val="20"/>
      <w:szCs w:val="20"/>
      <w:lang w:val="en-US" w:eastAsia="en-US"/>
    </w:rPr>
  </w:style>
  <w:style w:type="paragraph" w:customStyle="1" w:styleId="2d">
    <w:name w:val="Знак Знак2"/>
    <w:basedOn w:val="a"/>
    <w:rsid w:val="00EF4266"/>
    <w:pPr>
      <w:widowControl w:val="0"/>
      <w:suppressAutoHyphens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F4266"/>
    <w:pPr>
      <w:suppressAutoHyphens w:val="0"/>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w:basedOn w:val="a"/>
    <w:rsid w:val="00EF4266"/>
    <w:pPr>
      <w:suppressAutoHyphens w:val="0"/>
      <w:spacing w:after="160" w:line="240" w:lineRule="exact"/>
    </w:pPr>
    <w:rPr>
      <w:rFonts w:ascii="Verdana" w:hAnsi="Verdana" w:cs="Verdana"/>
      <w:lang w:val="en-US" w:eastAsia="en-US"/>
    </w:rPr>
  </w:style>
  <w:style w:type="paragraph" w:customStyle="1" w:styleId="1a">
    <w:name w:val="Знак Знак1 Знак Знак Знак Знак"/>
    <w:basedOn w:val="a"/>
    <w:rsid w:val="00EF4266"/>
    <w:pPr>
      <w:widowControl w:val="0"/>
      <w:suppressAutoHyphens w:val="0"/>
      <w:adjustRightInd w:val="0"/>
      <w:spacing w:after="160" w:line="240" w:lineRule="exact"/>
      <w:jc w:val="right"/>
    </w:pPr>
    <w:rPr>
      <w:sz w:val="20"/>
      <w:szCs w:val="20"/>
      <w:lang w:val="en-GB" w:eastAsia="en-US"/>
    </w:rPr>
  </w:style>
  <w:style w:type="character" w:customStyle="1" w:styleId="blk">
    <w:name w:val="blk"/>
    <w:rsid w:val="00EF4266"/>
  </w:style>
  <w:style w:type="paragraph" w:customStyle="1" w:styleId="ConsNormal">
    <w:name w:val="ConsNormal"/>
    <w:rsid w:val="00EF4266"/>
    <w:pPr>
      <w:suppressAutoHyphens/>
      <w:autoSpaceDE w:val="0"/>
      <w:ind w:right="19772" w:firstLine="720"/>
    </w:pPr>
    <w:rPr>
      <w:rFonts w:ascii="Arial" w:eastAsia="Arial" w:hAnsi="Arial" w:cs="Arial"/>
      <w:lang w:eastAsia="ar-SA"/>
    </w:rPr>
  </w:style>
  <w:style w:type="paragraph" w:customStyle="1" w:styleId="1b">
    <w:name w:val="Без интервала1"/>
    <w:rsid w:val="00EF4266"/>
    <w:rPr>
      <w:rFonts w:ascii="Calibri" w:hAnsi="Calibri"/>
      <w:sz w:val="22"/>
      <w:szCs w:val="22"/>
    </w:rPr>
  </w:style>
  <w:style w:type="paragraph" w:customStyle="1" w:styleId="1c">
    <w:name w:val="Знак Знак1 Знак Знак Знак Знак Знак Знак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d">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3173">
      <w:bodyDiv w:val="1"/>
      <w:marLeft w:val="0"/>
      <w:marRight w:val="0"/>
      <w:marTop w:val="0"/>
      <w:marBottom w:val="0"/>
      <w:divBdr>
        <w:top w:val="none" w:sz="0" w:space="0" w:color="auto"/>
        <w:left w:val="none" w:sz="0" w:space="0" w:color="auto"/>
        <w:bottom w:val="none" w:sz="0" w:space="0" w:color="auto"/>
        <w:right w:val="none" w:sz="0" w:space="0" w:color="auto"/>
      </w:divBdr>
    </w:div>
    <w:div w:id="272134856">
      <w:bodyDiv w:val="1"/>
      <w:marLeft w:val="0"/>
      <w:marRight w:val="0"/>
      <w:marTop w:val="0"/>
      <w:marBottom w:val="0"/>
      <w:divBdr>
        <w:top w:val="none" w:sz="0" w:space="0" w:color="auto"/>
        <w:left w:val="none" w:sz="0" w:space="0" w:color="auto"/>
        <w:bottom w:val="none" w:sz="0" w:space="0" w:color="auto"/>
        <w:right w:val="none" w:sz="0" w:space="0" w:color="auto"/>
      </w:divBdr>
    </w:div>
    <w:div w:id="300617791">
      <w:bodyDiv w:val="1"/>
      <w:marLeft w:val="0"/>
      <w:marRight w:val="0"/>
      <w:marTop w:val="0"/>
      <w:marBottom w:val="0"/>
      <w:divBdr>
        <w:top w:val="none" w:sz="0" w:space="0" w:color="auto"/>
        <w:left w:val="none" w:sz="0" w:space="0" w:color="auto"/>
        <w:bottom w:val="none" w:sz="0" w:space="0" w:color="auto"/>
        <w:right w:val="none" w:sz="0" w:space="0" w:color="auto"/>
      </w:divBdr>
    </w:div>
    <w:div w:id="371930993">
      <w:bodyDiv w:val="1"/>
      <w:marLeft w:val="0"/>
      <w:marRight w:val="0"/>
      <w:marTop w:val="0"/>
      <w:marBottom w:val="0"/>
      <w:divBdr>
        <w:top w:val="none" w:sz="0" w:space="0" w:color="auto"/>
        <w:left w:val="none" w:sz="0" w:space="0" w:color="auto"/>
        <w:bottom w:val="none" w:sz="0" w:space="0" w:color="auto"/>
        <w:right w:val="none" w:sz="0" w:space="0" w:color="auto"/>
      </w:divBdr>
    </w:div>
    <w:div w:id="425883310">
      <w:bodyDiv w:val="1"/>
      <w:marLeft w:val="0"/>
      <w:marRight w:val="0"/>
      <w:marTop w:val="0"/>
      <w:marBottom w:val="0"/>
      <w:divBdr>
        <w:top w:val="none" w:sz="0" w:space="0" w:color="auto"/>
        <w:left w:val="none" w:sz="0" w:space="0" w:color="auto"/>
        <w:bottom w:val="none" w:sz="0" w:space="0" w:color="auto"/>
        <w:right w:val="none" w:sz="0" w:space="0" w:color="auto"/>
      </w:divBdr>
    </w:div>
    <w:div w:id="789475554">
      <w:bodyDiv w:val="1"/>
      <w:marLeft w:val="0"/>
      <w:marRight w:val="0"/>
      <w:marTop w:val="0"/>
      <w:marBottom w:val="0"/>
      <w:divBdr>
        <w:top w:val="none" w:sz="0" w:space="0" w:color="auto"/>
        <w:left w:val="none" w:sz="0" w:space="0" w:color="auto"/>
        <w:bottom w:val="none" w:sz="0" w:space="0" w:color="auto"/>
        <w:right w:val="none" w:sz="0" w:space="0" w:color="auto"/>
      </w:divBdr>
    </w:div>
    <w:div w:id="1138452202">
      <w:bodyDiv w:val="1"/>
      <w:marLeft w:val="0"/>
      <w:marRight w:val="0"/>
      <w:marTop w:val="0"/>
      <w:marBottom w:val="0"/>
      <w:divBdr>
        <w:top w:val="none" w:sz="0" w:space="0" w:color="auto"/>
        <w:left w:val="none" w:sz="0" w:space="0" w:color="auto"/>
        <w:bottom w:val="none" w:sz="0" w:space="0" w:color="auto"/>
        <w:right w:val="none" w:sz="0" w:space="0" w:color="auto"/>
      </w:divBdr>
      <w:divsChild>
        <w:div w:id="1821994550">
          <w:marLeft w:val="0"/>
          <w:marRight w:val="0"/>
          <w:marTop w:val="0"/>
          <w:marBottom w:val="0"/>
          <w:divBdr>
            <w:top w:val="none" w:sz="0" w:space="0" w:color="auto"/>
            <w:left w:val="none" w:sz="0" w:space="0" w:color="auto"/>
            <w:bottom w:val="none" w:sz="0" w:space="0" w:color="auto"/>
            <w:right w:val="none" w:sz="0" w:space="0" w:color="auto"/>
          </w:divBdr>
          <w:divsChild>
            <w:div w:id="2098286099">
              <w:marLeft w:val="0"/>
              <w:marRight w:val="0"/>
              <w:marTop w:val="0"/>
              <w:marBottom w:val="300"/>
              <w:divBdr>
                <w:top w:val="none" w:sz="0" w:space="0" w:color="auto"/>
                <w:left w:val="none" w:sz="0" w:space="0" w:color="auto"/>
                <w:bottom w:val="none" w:sz="0" w:space="0" w:color="auto"/>
                <w:right w:val="none" w:sz="0" w:space="0" w:color="auto"/>
              </w:divBdr>
            </w:div>
            <w:div w:id="1364483031">
              <w:marLeft w:val="0"/>
              <w:marRight w:val="0"/>
              <w:marTop w:val="0"/>
              <w:marBottom w:val="300"/>
              <w:divBdr>
                <w:top w:val="none" w:sz="0" w:space="0" w:color="auto"/>
                <w:left w:val="none" w:sz="0" w:space="0" w:color="auto"/>
                <w:bottom w:val="none" w:sz="0" w:space="0" w:color="auto"/>
                <w:right w:val="none" w:sz="0" w:space="0" w:color="auto"/>
              </w:divBdr>
            </w:div>
            <w:div w:id="2082366362">
              <w:marLeft w:val="0"/>
              <w:marRight w:val="0"/>
              <w:marTop w:val="0"/>
              <w:marBottom w:val="300"/>
              <w:divBdr>
                <w:top w:val="none" w:sz="0" w:space="0" w:color="auto"/>
                <w:left w:val="none" w:sz="0" w:space="0" w:color="auto"/>
                <w:bottom w:val="none" w:sz="0" w:space="0" w:color="auto"/>
                <w:right w:val="none" w:sz="0" w:space="0" w:color="auto"/>
              </w:divBdr>
            </w:div>
            <w:div w:id="717361574">
              <w:marLeft w:val="0"/>
              <w:marRight w:val="0"/>
              <w:marTop w:val="0"/>
              <w:marBottom w:val="300"/>
              <w:divBdr>
                <w:top w:val="none" w:sz="0" w:space="0" w:color="auto"/>
                <w:left w:val="none" w:sz="0" w:space="0" w:color="auto"/>
                <w:bottom w:val="none" w:sz="0" w:space="0" w:color="auto"/>
                <w:right w:val="none" w:sz="0" w:space="0" w:color="auto"/>
              </w:divBdr>
            </w:div>
            <w:div w:id="734620878">
              <w:marLeft w:val="0"/>
              <w:marRight w:val="0"/>
              <w:marTop w:val="0"/>
              <w:marBottom w:val="300"/>
              <w:divBdr>
                <w:top w:val="none" w:sz="0" w:space="0" w:color="auto"/>
                <w:left w:val="none" w:sz="0" w:space="0" w:color="auto"/>
                <w:bottom w:val="none" w:sz="0" w:space="0" w:color="auto"/>
                <w:right w:val="none" w:sz="0" w:space="0" w:color="auto"/>
              </w:divBdr>
            </w:div>
            <w:div w:id="936911221">
              <w:marLeft w:val="0"/>
              <w:marRight w:val="0"/>
              <w:marTop w:val="0"/>
              <w:marBottom w:val="300"/>
              <w:divBdr>
                <w:top w:val="none" w:sz="0" w:space="0" w:color="auto"/>
                <w:left w:val="none" w:sz="0" w:space="0" w:color="auto"/>
                <w:bottom w:val="none" w:sz="0" w:space="0" w:color="auto"/>
                <w:right w:val="none" w:sz="0" w:space="0" w:color="auto"/>
              </w:divBdr>
            </w:div>
            <w:div w:id="139275720">
              <w:marLeft w:val="0"/>
              <w:marRight w:val="0"/>
              <w:marTop w:val="0"/>
              <w:marBottom w:val="300"/>
              <w:divBdr>
                <w:top w:val="none" w:sz="0" w:space="0" w:color="auto"/>
                <w:left w:val="none" w:sz="0" w:space="0" w:color="auto"/>
                <w:bottom w:val="none" w:sz="0" w:space="0" w:color="auto"/>
                <w:right w:val="none" w:sz="0" w:space="0" w:color="auto"/>
              </w:divBdr>
            </w:div>
            <w:div w:id="1482039250">
              <w:marLeft w:val="0"/>
              <w:marRight w:val="0"/>
              <w:marTop w:val="0"/>
              <w:marBottom w:val="300"/>
              <w:divBdr>
                <w:top w:val="none" w:sz="0" w:space="0" w:color="auto"/>
                <w:left w:val="none" w:sz="0" w:space="0" w:color="auto"/>
                <w:bottom w:val="none" w:sz="0" w:space="0" w:color="auto"/>
                <w:right w:val="none" w:sz="0" w:space="0" w:color="auto"/>
              </w:divBdr>
            </w:div>
            <w:div w:id="1567639813">
              <w:marLeft w:val="0"/>
              <w:marRight w:val="0"/>
              <w:marTop w:val="0"/>
              <w:marBottom w:val="300"/>
              <w:divBdr>
                <w:top w:val="none" w:sz="0" w:space="0" w:color="auto"/>
                <w:left w:val="none" w:sz="0" w:space="0" w:color="auto"/>
                <w:bottom w:val="none" w:sz="0" w:space="0" w:color="auto"/>
                <w:right w:val="none" w:sz="0" w:space="0" w:color="auto"/>
              </w:divBdr>
            </w:div>
          </w:divsChild>
        </w:div>
        <w:div w:id="1067416443">
          <w:marLeft w:val="0"/>
          <w:marRight w:val="0"/>
          <w:marTop w:val="0"/>
          <w:marBottom w:val="0"/>
          <w:divBdr>
            <w:top w:val="none" w:sz="0" w:space="0" w:color="auto"/>
            <w:left w:val="none" w:sz="0" w:space="0" w:color="auto"/>
            <w:bottom w:val="none" w:sz="0" w:space="0" w:color="auto"/>
            <w:right w:val="none" w:sz="0" w:space="0" w:color="auto"/>
          </w:divBdr>
        </w:div>
      </w:divsChild>
    </w:div>
    <w:div w:id="1222404374">
      <w:bodyDiv w:val="1"/>
      <w:marLeft w:val="0"/>
      <w:marRight w:val="0"/>
      <w:marTop w:val="0"/>
      <w:marBottom w:val="0"/>
      <w:divBdr>
        <w:top w:val="none" w:sz="0" w:space="0" w:color="auto"/>
        <w:left w:val="none" w:sz="0" w:space="0" w:color="auto"/>
        <w:bottom w:val="none" w:sz="0" w:space="0" w:color="auto"/>
        <w:right w:val="none" w:sz="0" w:space="0" w:color="auto"/>
      </w:divBdr>
    </w:div>
    <w:div w:id="1695112647">
      <w:bodyDiv w:val="1"/>
      <w:marLeft w:val="0"/>
      <w:marRight w:val="0"/>
      <w:marTop w:val="0"/>
      <w:marBottom w:val="0"/>
      <w:divBdr>
        <w:top w:val="none" w:sz="0" w:space="0" w:color="auto"/>
        <w:left w:val="none" w:sz="0" w:space="0" w:color="auto"/>
        <w:bottom w:val="none" w:sz="0" w:space="0" w:color="auto"/>
        <w:right w:val="none" w:sz="0" w:space="0" w:color="auto"/>
      </w:divBdr>
    </w:div>
    <w:div w:id="2034106564">
      <w:bodyDiv w:val="1"/>
      <w:marLeft w:val="0"/>
      <w:marRight w:val="0"/>
      <w:marTop w:val="0"/>
      <w:marBottom w:val="0"/>
      <w:divBdr>
        <w:top w:val="none" w:sz="0" w:space="0" w:color="auto"/>
        <w:left w:val="none" w:sz="0" w:space="0" w:color="auto"/>
        <w:bottom w:val="none" w:sz="0" w:space="0" w:color="auto"/>
        <w:right w:val="none" w:sz="0" w:space="0" w:color="auto"/>
      </w:divBdr>
    </w:div>
    <w:div w:id="210845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4294A-6E97-4935-99D0-C1862F758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314</Words>
  <Characters>1793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2022-01-18T10:28:00Z</cp:lastPrinted>
  <dcterms:created xsi:type="dcterms:W3CDTF">2023-09-15T11:30:00Z</dcterms:created>
  <dcterms:modified xsi:type="dcterms:W3CDTF">2025-09-16T10:29:00Z</dcterms:modified>
</cp:coreProperties>
</file>